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93CBE" w:rsidRDefault="00B93CBE" w:rsidP="00B93CBE">
      <w:pPr>
        <w:tabs>
          <w:tab w:val="left" w:pos="-3600"/>
          <w:tab w:val="right" w:pos="-2127"/>
        </w:tabs>
        <w:ind w:right="-81"/>
        <w:jc w:val="both"/>
        <w:rPr>
          <w:rFonts w:ascii="Arial" w:hAnsi="Arial" w:cs="Arial"/>
          <w:b/>
          <w:sz w:val="20"/>
          <w:szCs w:val="20"/>
        </w:rPr>
      </w:pPr>
      <w:r w:rsidRPr="00EB6E96">
        <w:rPr>
          <w:rFonts w:ascii="Arial" w:hAnsi="Arial" w:cs="Arial"/>
          <w:b/>
          <w:sz w:val="20"/>
          <w:szCs w:val="20"/>
        </w:rPr>
        <w:t>MĚSTSKÁ KNIHOVNA</w:t>
      </w:r>
    </w:p>
    <w:p w:rsidR="00B93CBE" w:rsidRPr="00E90BEC" w:rsidRDefault="00B93CBE" w:rsidP="00B93CBE">
      <w:pPr>
        <w:autoSpaceDE w:val="0"/>
        <w:autoSpaceDN w:val="0"/>
        <w:adjustRightInd w:val="0"/>
        <w:rPr>
          <w:rFonts w:ascii="Arial" w:hAnsi="Arial" w:cs="Arial"/>
          <w:sz w:val="20"/>
          <w:szCs w:val="20"/>
        </w:rPr>
      </w:pPr>
      <w:r>
        <w:rPr>
          <w:rFonts w:ascii="Arial" w:hAnsi="Arial" w:cs="Arial"/>
          <w:sz w:val="20"/>
          <w:szCs w:val="20"/>
        </w:rPr>
        <w:t>Staré náměstí 134, 135</w:t>
      </w:r>
    </w:p>
    <w:p w:rsidR="00B93CBE" w:rsidRDefault="00B93CBE" w:rsidP="00B93CBE">
      <w:pPr>
        <w:tabs>
          <w:tab w:val="left" w:pos="2268"/>
        </w:tabs>
        <w:jc w:val="both"/>
        <w:rPr>
          <w:rFonts w:ascii="Arial" w:hAnsi="Arial" w:cs="Arial"/>
          <w:sz w:val="20"/>
          <w:szCs w:val="20"/>
        </w:rPr>
      </w:pPr>
      <w:r w:rsidRPr="00E90BEC">
        <w:rPr>
          <w:rFonts w:ascii="Arial" w:hAnsi="Arial" w:cs="Arial"/>
          <w:sz w:val="20"/>
          <w:szCs w:val="20"/>
        </w:rPr>
        <w:t>356 01 Sokolov</w:t>
      </w:r>
    </w:p>
    <w:p w:rsidR="00B93CBE" w:rsidRDefault="00B93CBE" w:rsidP="00B93CBE">
      <w:pPr>
        <w:tabs>
          <w:tab w:val="left" w:pos="2268"/>
        </w:tabs>
        <w:jc w:val="both"/>
        <w:rPr>
          <w:rFonts w:ascii="Arial" w:hAnsi="Arial" w:cs="Arial"/>
          <w:sz w:val="16"/>
          <w:szCs w:val="16"/>
        </w:rPr>
      </w:pPr>
      <w:r>
        <w:rPr>
          <w:rFonts w:ascii="Arial" w:hAnsi="Arial" w:cs="Arial"/>
          <w:sz w:val="16"/>
          <w:szCs w:val="16"/>
        </w:rPr>
        <w:t>Obec: Sokolov</w:t>
      </w:r>
    </w:p>
    <w:p w:rsidR="00B93CBE" w:rsidRDefault="00B93CBE" w:rsidP="00B93CBE">
      <w:pPr>
        <w:autoSpaceDE w:val="0"/>
        <w:autoSpaceDN w:val="0"/>
        <w:adjustRightInd w:val="0"/>
        <w:rPr>
          <w:rFonts w:ascii="Arial" w:hAnsi="Arial" w:cs="Arial"/>
          <w:sz w:val="16"/>
          <w:szCs w:val="16"/>
        </w:rPr>
      </w:pPr>
      <w:r>
        <w:rPr>
          <w:rFonts w:ascii="Arial" w:hAnsi="Arial" w:cs="Arial"/>
          <w:sz w:val="16"/>
          <w:szCs w:val="16"/>
        </w:rPr>
        <w:t>Kraj: Karlovarský</w:t>
      </w:r>
    </w:p>
    <w:p w:rsidR="00B93CBE" w:rsidRPr="00EB6E96" w:rsidRDefault="00B93CBE" w:rsidP="00B93CBE">
      <w:pPr>
        <w:tabs>
          <w:tab w:val="left" w:pos="-3600"/>
          <w:tab w:val="right" w:pos="-2127"/>
        </w:tabs>
        <w:ind w:right="-81"/>
        <w:jc w:val="both"/>
        <w:rPr>
          <w:rFonts w:ascii="Arial" w:hAnsi="Arial" w:cs="Arial"/>
          <w:b/>
          <w:sz w:val="20"/>
        </w:rPr>
      </w:pPr>
    </w:p>
    <w:p w:rsidR="00B93CBE" w:rsidRDefault="00B93CBE" w:rsidP="00B93CBE">
      <w:pPr>
        <w:tabs>
          <w:tab w:val="left" w:pos="-3600"/>
          <w:tab w:val="right" w:pos="-2127"/>
        </w:tabs>
        <w:ind w:right="-81"/>
        <w:jc w:val="both"/>
        <w:rPr>
          <w:rFonts w:ascii="Arial" w:hAnsi="Arial" w:cs="Arial"/>
          <w:b/>
          <w:sz w:val="20"/>
        </w:rPr>
      </w:pPr>
      <w:r>
        <w:rPr>
          <w:rFonts w:ascii="Arial" w:hAnsi="Arial" w:cs="Arial"/>
          <w:b/>
          <w:sz w:val="20"/>
          <w:szCs w:val="20"/>
        </w:rPr>
        <w:t>D</w:t>
      </w:r>
      <w:r w:rsidR="00957658">
        <w:rPr>
          <w:rFonts w:ascii="Arial" w:hAnsi="Arial" w:cs="Arial"/>
          <w:b/>
          <w:sz w:val="20"/>
          <w:szCs w:val="20"/>
        </w:rPr>
        <w:t>PS</w:t>
      </w:r>
      <w:r w:rsidRPr="00E26F8B">
        <w:rPr>
          <w:rFonts w:ascii="Arial" w:hAnsi="Arial" w:cs="Arial"/>
          <w:b/>
          <w:sz w:val="20"/>
          <w:szCs w:val="20"/>
        </w:rPr>
        <w:t>/</w:t>
      </w:r>
      <w:r w:rsidRPr="00E26F8B">
        <w:rPr>
          <w:rFonts w:ascii="Arial" w:hAnsi="Arial" w:cs="Arial"/>
          <w:b/>
          <w:bCs/>
          <w:sz w:val="20"/>
          <w:szCs w:val="20"/>
        </w:rPr>
        <w:t xml:space="preserve"> </w:t>
      </w:r>
      <w:r>
        <w:rPr>
          <w:rFonts w:ascii="Arial" w:hAnsi="Arial" w:cs="Arial"/>
          <w:b/>
          <w:sz w:val="20"/>
        </w:rPr>
        <w:t xml:space="preserve">Projekt pro </w:t>
      </w:r>
      <w:r w:rsidR="00957658">
        <w:rPr>
          <w:rFonts w:ascii="Arial" w:hAnsi="Arial" w:cs="Arial"/>
          <w:b/>
          <w:sz w:val="20"/>
        </w:rPr>
        <w:t>provedení stavby</w:t>
      </w:r>
    </w:p>
    <w:p w:rsidR="00B93CBE" w:rsidRPr="00E26F8B" w:rsidRDefault="00B93CBE" w:rsidP="00B93CBE">
      <w:pPr>
        <w:tabs>
          <w:tab w:val="left" w:pos="2268"/>
        </w:tabs>
        <w:jc w:val="both"/>
        <w:rPr>
          <w:rFonts w:ascii="Arial" w:hAnsi="Arial" w:cs="Arial"/>
          <w:b/>
          <w:bCs/>
          <w:sz w:val="20"/>
          <w:szCs w:val="20"/>
        </w:rPr>
      </w:pPr>
    </w:p>
    <w:p w:rsidR="00B93CBE" w:rsidRPr="00E86DA1" w:rsidRDefault="00B93CBE" w:rsidP="00B93CBE">
      <w:pPr>
        <w:jc w:val="both"/>
        <w:rPr>
          <w:rFonts w:ascii="Arial" w:hAnsi="Arial" w:cs="Arial"/>
          <w:b/>
          <w:bCs/>
          <w:sz w:val="20"/>
        </w:rPr>
      </w:pPr>
      <w:r>
        <w:rPr>
          <w:rFonts w:ascii="Arial" w:hAnsi="Arial" w:cs="Arial"/>
          <w:b/>
          <w:bCs/>
          <w:sz w:val="20"/>
        </w:rPr>
        <w:t>Datum: 09</w:t>
      </w:r>
      <w:r w:rsidRPr="00E86DA1">
        <w:rPr>
          <w:rFonts w:ascii="Arial" w:hAnsi="Arial" w:cs="Arial"/>
          <w:b/>
          <w:bCs/>
          <w:sz w:val="20"/>
        </w:rPr>
        <w:t>/20</w:t>
      </w:r>
      <w:r>
        <w:rPr>
          <w:rFonts w:ascii="Arial" w:hAnsi="Arial" w:cs="Arial"/>
          <w:b/>
          <w:bCs/>
          <w:sz w:val="20"/>
        </w:rPr>
        <w:t>18</w:t>
      </w:r>
    </w:p>
    <w:p w:rsidR="00B93CBE" w:rsidRDefault="00B93CBE" w:rsidP="00B93CBE">
      <w:pPr>
        <w:tabs>
          <w:tab w:val="left" w:pos="540"/>
          <w:tab w:val="left" w:pos="3420"/>
          <w:tab w:val="right" w:pos="8820"/>
        </w:tabs>
        <w:ind w:right="-81"/>
        <w:jc w:val="both"/>
        <w:rPr>
          <w:rFonts w:ascii="Arial" w:hAnsi="Arial" w:cs="Arial"/>
          <w:b/>
          <w:sz w:val="20"/>
        </w:rPr>
      </w:pPr>
      <w:r>
        <w:rPr>
          <w:rFonts w:ascii="Arial" w:hAnsi="Arial" w:cs="Arial"/>
          <w:b/>
          <w:bCs/>
          <w:sz w:val="20"/>
        </w:rPr>
        <w:t>Index aktuálnosti: -</w:t>
      </w:r>
    </w:p>
    <w:p w:rsidR="00B93CBE" w:rsidRPr="0081173F" w:rsidRDefault="00B93CBE" w:rsidP="00B93CBE">
      <w:pPr>
        <w:tabs>
          <w:tab w:val="left" w:pos="2268"/>
        </w:tabs>
        <w:jc w:val="both"/>
        <w:rPr>
          <w:rFonts w:ascii="Arial" w:hAnsi="Arial" w:cs="Arial"/>
          <w:b/>
          <w:bCs/>
          <w:sz w:val="20"/>
          <w:szCs w:val="20"/>
        </w:rPr>
      </w:pPr>
    </w:p>
    <w:p w:rsidR="00B93CBE" w:rsidRDefault="00B93CBE" w:rsidP="00B93CBE">
      <w:pPr>
        <w:tabs>
          <w:tab w:val="left" w:pos="2268"/>
        </w:tabs>
        <w:jc w:val="both"/>
        <w:rPr>
          <w:rFonts w:ascii="Arial" w:hAnsi="Arial" w:cs="Arial"/>
          <w:b/>
          <w:bCs/>
          <w:sz w:val="20"/>
          <w:szCs w:val="20"/>
        </w:rPr>
      </w:pPr>
      <w:r w:rsidRPr="0081173F">
        <w:rPr>
          <w:rFonts w:ascii="Arial" w:hAnsi="Arial" w:cs="Arial"/>
          <w:b/>
          <w:bCs/>
          <w:sz w:val="20"/>
          <w:szCs w:val="20"/>
        </w:rPr>
        <w:t>ARCHITEKTONICKO STAVEBNÍ ČÁST</w:t>
      </w:r>
      <w:r>
        <w:rPr>
          <w:rFonts w:ascii="Arial" w:hAnsi="Arial" w:cs="Arial"/>
          <w:b/>
          <w:bCs/>
          <w:sz w:val="20"/>
          <w:szCs w:val="20"/>
        </w:rPr>
        <w:t xml:space="preserve">- KNIHA </w:t>
      </w:r>
      <w:r w:rsidR="00A127F4">
        <w:rPr>
          <w:rFonts w:ascii="Arial" w:hAnsi="Arial" w:cs="Arial"/>
          <w:b/>
          <w:bCs/>
          <w:sz w:val="20"/>
          <w:szCs w:val="20"/>
        </w:rPr>
        <w:t>ZÁMEČNICKÝCH</w:t>
      </w:r>
      <w:r>
        <w:rPr>
          <w:rFonts w:ascii="Arial" w:hAnsi="Arial" w:cs="Arial"/>
          <w:b/>
          <w:bCs/>
          <w:sz w:val="20"/>
          <w:szCs w:val="20"/>
        </w:rPr>
        <w:t xml:space="preserve"> VÝROBŮ</w:t>
      </w:r>
    </w:p>
    <w:p w:rsidR="008863B7" w:rsidRDefault="008863B7" w:rsidP="00D15C15">
      <w:pPr>
        <w:tabs>
          <w:tab w:val="left" w:pos="2268"/>
        </w:tabs>
        <w:jc w:val="both"/>
        <w:rPr>
          <w:rFonts w:ascii="Arial" w:hAnsi="Arial" w:cs="Arial"/>
          <w:b/>
          <w:bCs/>
          <w:sz w:val="20"/>
          <w:szCs w:val="20"/>
        </w:rPr>
      </w:pPr>
    </w:p>
    <w:p w:rsidR="00257293" w:rsidRDefault="00257293" w:rsidP="00D15C15">
      <w:pPr>
        <w:tabs>
          <w:tab w:val="left" w:pos="2268"/>
        </w:tabs>
        <w:jc w:val="both"/>
        <w:rPr>
          <w:rFonts w:ascii="Arial" w:hAnsi="Arial" w:cs="Arial"/>
          <w:b/>
          <w:bCs/>
          <w:sz w:val="20"/>
          <w:szCs w:val="20"/>
        </w:rPr>
      </w:pPr>
    </w:p>
    <w:p w:rsidR="008863B7" w:rsidRDefault="008863B7" w:rsidP="008863B7">
      <w:pPr>
        <w:rPr>
          <w:rFonts w:ascii="Arial" w:hAnsi="Arial" w:cs="Arial"/>
          <w:b/>
          <w:sz w:val="20"/>
          <w:szCs w:val="20"/>
        </w:rPr>
      </w:pPr>
      <w:r>
        <w:rPr>
          <w:rFonts w:ascii="Arial" w:hAnsi="Arial" w:cs="Arial"/>
          <w:b/>
          <w:sz w:val="20"/>
          <w:szCs w:val="20"/>
        </w:rPr>
        <w:t>SEZNAM DOKUMENTACE:</w:t>
      </w:r>
    </w:p>
    <w:p w:rsidR="008863B7" w:rsidRDefault="008863B7" w:rsidP="008863B7">
      <w:pPr>
        <w:rPr>
          <w:rFonts w:ascii="Arial" w:hAnsi="Arial" w:cs="Arial"/>
          <w:b/>
          <w:sz w:val="20"/>
          <w:szCs w:val="20"/>
        </w:rPr>
      </w:pPr>
    </w:p>
    <w:p w:rsidR="00B93CBE" w:rsidRDefault="00B93CBE" w:rsidP="00B93CBE">
      <w:pPr>
        <w:tabs>
          <w:tab w:val="left" w:pos="1560"/>
        </w:tabs>
        <w:jc w:val="both"/>
        <w:rPr>
          <w:rFonts w:ascii="Arial" w:hAnsi="Arial" w:cs="Arial"/>
          <w:sz w:val="20"/>
          <w:szCs w:val="20"/>
        </w:rPr>
      </w:pPr>
      <w:r>
        <w:rPr>
          <w:rFonts w:ascii="Arial" w:hAnsi="Arial" w:cs="Arial"/>
          <w:sz w:val="20"/>
          <w:szCs w:val="20"/>
        </w:rPr>
        <w:t xml:space="preserve">- </w:t>
      </w:r>
      <w:r w:rsidR="00A127F4">
        <w:rPr>
          <w:rFonts w:ascii="Arial" w:hAnsi="Arial" w:cs="Arial"/>
          <w:sz w:val="20"/>
          <w:szCs w:val="20"/>
        </w:rPr>
        <w:t>T</w:t>
      </w:r>
      <w:r>
        <w:rPr>
          <w:rFonts w:ascii="Arial" w:hAnsi="Arial" w:cs="Arial"/>
          <w:sz w:val="20"/>
          <w:szCs w:val="20"/>
        </w:rPr>
        <w:t>echnická zpráva</w:t>
      </w:r>
    </w:p>
    <w:p w:rsidR="008863B7" w:rsidRPr="00B93CBE" w:rsidRDefault="00A127F4" w:rsidP="008863B7">
      <w:pPr>
        <w:tabs>
          <w:tab w:val="left" w:pos="1560"/>
        </w:tabs>
        <w:jc w:val="both"/>
        <w:rPr>
          <w:rFonts w:ascii="Arial" w:hAnsi="Arial" w:cs="Arial"/>
          <w:bCs/>
          <w:sz w:val="20"/>
          <w:szCs w:val="20"/>
        </w:rPr>
      </w:pPr>
      <w:r>
        <w:rPr>
          <w:rFonts w:ascii="Arial" w:hAnsi="Arial" w:cs="Arial"/>
          <w:sz w:val="20"/>
          <w:szCs w:val="20"/>
        </w:rPr>
        <w:t>- Tabulka zámečnických výrobků</w:t>
      </w:r>
    </w:p>
    <w:p w:rsidR="000142AC" w:rsidRDefault="000142AC" w:rsidP="00735991">
      <w:pPr>
        <w:tabs>
          <w:tab w:val="left" w:pos="2268"/>
        </w:tabs>
        <w:jc w:val="both"/>
        <w:rPr>
          <w:rFonts w:ascii="Arial" w:hAnsi="Arial" w:cs="Arial"/>
          <w:b/>
          <w:bCs/>
          <w:sz w:val="20"/>
          <w:szCs w:val="20"/>
        </w:rPr>
      </w:pPr>
    </w:p>
    <w:p w:rsidR="00257293" w:rsidRPr="00B93CBE" w:rsidRDefault="00257293" w:rsidP="00735991">
      <w:pPr>
        <w:tabs>
          <w:tab w:val="left" w:pos="2268"/>
        </w:tabs>
        <w:jc w:val="both"/>
        <w:rPr>
          <w:rFonts w:ascii="Arial" w:hAnsi="Arial" w:cs="Arial"/>
          <w:b/>
          <w:bCs/>
          <w:sz w:val="20"/>
          <w:szCs w:val="20"/>
        </w:rPr>
      </w:pPr>
    </w:p>
    <w:p w:rsidR="00980EFA" w:rsidRPr="0081173F" w:rsidRDefault="00980EFA" w:rsidP="00735991">
      <w:pPr>
        <w:tabs>
          <w:tab w:val="left" w:pos="2268"/>
        </w:tabs>
        <w:jc w:val="both"/>
        <w:rPr>
          <w:rFonts w:ascii="Arial" w:hAnsi="Arial" w:cs="Arial"/>
          <w:b/>
          <w:bCs/>
          <w:sz w:val="20"/>
          <w:szCs w:val="20"/>
        </w:rPr>
      </w:pPr>
      <w:r w:rsidRPr="0081173F">
        <w:rPr>
          <w:rFonts w:ascii="Arial" w:hAnsi="Arial" w:cs="Arial"/>
          <w:b/>
          <w:bCs/>
          <w:sz w:val="20"/>
          <w:szCs w:val="20"/>
        </w:rPr>
        <w:t>TECHNICKÁ ZPRÁVA</w:t>
      </w:r>
    </w:p>
    <w:p w:rsidR="008059FE" w:rsidRDefault="008059FE" w:rsidP="003E4C6B">
      <w:pPr>
        <w:tabs>
          <w:tab w:val="left" w:pos="-3600"/>
          <w:tab w:val="left" w:pos="993"/>
          <w:tab w:val="right" w:pos="6840"/>
          <w:tab w:val="right" w:pos="8820"/>
        </w:tabs>
        <w:ind w:right="-81"/>
        <w:jc w:val="both"/>
        <w:rPr>
          <w:rFonts w:ascii="Arial" w:hAnsi="Arial" w:cs="Arial"/>
          <w:sz w:val="20"/>
        </w:rPr>
      </w:pPr>
    </w:p>
    <w:p w:rsidR="00954018" w:rsidRPr="00257293" w:rsidRDefault="00954018" w:rsidP="00257293">
      <w:pPr>
        <w:jc w:val="both"/>
        <w:rPr>
          <w:rFonts w:ascii="Arial" w:hAnsi="Arial" w:cs="Arial"/>
          <w:sz w:val="20"/>
          <w:szCs w:val="20"/>
        </w:rPr>
      </w:pPr>
      <w:r w:rsidRPr="00257293">
        <w:rPr>
          <w:rFonts w:ascii="Arial" w:hAnsi="Arial" w:cs="Arial"/>
          <w:sz w:val="20"/>
          <w:szCs w:val="20"/>
        </w:rPr>
        <w:t xml:space="preserve">Umístění jednotlivých </w:t>
      </w:r>
      <w:r w:rsidR="00EB2FA4">
        <w:rPr>
          <w:rFonts w:ascii="Arial" w:hAnsi="Arial" w:cs="Arial"/>
          <w:sz w:val="20"/>
          <w:szCs w:val="20"/>
        </w:rPr>
        <w:t>zámečnických</w:t>
      </w:r>
      <w:r w:rsidRPr="00257293">
        <w:rPr>
          <w:rFonts w:ascii="Arial" w:hAnsi="Arial" w:cs="Arial"/>
          <w:sz w:val="20"/>
          <w:szCs w:val="20"/>
        </w:rPr>
        <w:t xml:space="preserve"> výrobků je patrné z výkresů ARC části projektu, tvarové a rozměrové řešení je obsaženo v přiložených schématech.</w:t>
      </w:r>
    </w:p>
    <w:p w:rsidR="00A64A88" w:rsidRPr="00257293" w:rsidRDefault="00A64A88" w:rsidP="00257293">
      <w:pPr>
        <w:tabs>
          <w:tab w:val="left" w:pos="1134"/>
          <w:tab w:val="left" w:pos="4678"/>
        </w:tabs>
        <w:suppressAutoHyphens w:val="0"/>
        <w:autoSpaceDE w:val="0"/>
        <w:autoSpaceDN w:val="0"/>
        <w:adjustRightInd w:val="0"/>
        <w:jc w:val="both"/>
        <w:rPr>
          <w:rFonts w:ascii="Arial" w:hAnsi="Arial" w:cs="Arial"/>
          <w:sz w:val="20"/>
          <w:szCs w:val="20"/>
          <w:lang w:eastAsia="cs-CZ"/>
        </w:rPr>
      </w:pPr>
    </w:p>
    <w:p w:rsidR="00A127F4" w:rsidRPr="00A127F4" w:rsidRDefault="00A127F4" w:rsidP="00A127F4">
      <w:pPr>
        <w:jc w:val="both"/>
        <w:rPr>
          <w:rFonts w:ascii="Arial" w:hAnsi="Arial" w:cs="Arial"/>
          <w:bCs/>
          <w:sz w:val="20"/>
          <w:szCs w:val="20"/>
        </w:rPr>
      </w:pPr>
      <w:r w:rsidRPr="00A127F4">
        <w:rPr>
          <w:rFonts w:ascii="Arial" w:hAnsi="Arial" w:cs="Arial"/>
          <w:bCs/>
          <w:sz w:val="20"/>
          <w:szCs w:val="20"/>
        </w:rPr>
        <w:t xml:space="preserve">Tyto konstrukce budou zhotoveny na základě schválené dílenské dokumentace zhotovitele, která je v tomto případě předepsána. Podkladem pro zpracování této dokumentace je PD. </w:t>
      </w:r>
    </w:p>
    <w:p w:rsidR="00A127F4" w:rsidRPr="00185C53" w:rsidRDefault="00A127F4" w:rsidP="00A127F4">
      <w:pPr>
        <w:jc w:val="both"/>
        <w:rPr>
          <w:rFonts w:ascii="Arial" w:hAnsi="Arial" w:cs="Arial"/>
        </w:rPr>
      </w:pPr>
    </w:p>
    <w:p w:rsidR="00A127F4" w:rsidRPr="00AD365E" w:rsidRDefault="00A127F4" w:rsidP="00A127F4">
      <w:pPr>
        <w:jc w:val="both"/>
        <w:rPr>
          <w:rFonts w:ascii="Arial" w:hAnsi="Arial" w:cs="Arial"/>
          <w:b/>
          <w:bCs/>
          <w:iCs/>
          <w:sz w:val="20"/>
          <w:szCs w:val="20"/>
        </w:rPr>
      </w:pPr>
      <w:r w:rsidRPr="00AD365E">
        <w:rPr>
          <w:rFonts w:ascii="Arial" w:hAnsi="Arial" w:cs="Arial"/>
          <w:b/>
          <w:bCs/>
          <w:iCs/>
          <w:sz w:val="20"/>
          <w:szCs w:val="20"/>
        </w:rPr>
        <w:t>Obecně</w:t>
      </w:r>
    </w:p>
    <w:p w:rsidR="00371091" w:rsidRPr="004C67DA" w:rsidRDefault="00A127F4" w:rsidP="001D2BD3">
      <w:pPr>
        <w:jc w:val="both"/>
        <w:rPr>
          <w:rFonts w:ascii="Arial" w:hAnsi="Arial" w:cs="Arial"/>
          <w:sz w:val="20"/>
          <w:szCs w:val="20"/>
        </w:rPr>
      </w:pPr>
      <w:r w:rsidRPr="00A127F4">
        <w:rPr>
          <w:rFonts w:ascii="Arial" w:hAnsi="Arial" w:cs="Arial"/>
          <w:sz w:val="20"/>
          <w:szCs w:val="20"/>
        </w:rPr>
        <w:t>Schémata, popisy a detaily osazení slouží jako podklad ke zpracování dílenské dokumentace zhotovitele.</w:t>
      </w:r>
      <w:r w:rsidR="00371091">
        <w:rPr>
          <w:rFonts w:ascii="Arial" w:hAnsi="Arial" w:cs="Arial"/>
          <w:sz w:val="20"/>
          <w:szCs w:val="20"/>
        </w:rPr>
        <w:t xml:space="preserve"> </w:t>
      </w:r>
      <w:r w:rsidR="00371091" w:rsidRPr="004C67DA">
        <w:rPr>
          <w:rFonts w:ascii="Arial" w:hAnsi="Arial" w:cs="Arial"/>
          <w:sz w:val="20"/>
          <w:szCs w:val="20"/>
        </w:rPr>
        <w:t>Materiálem zámečnických výrobků jsou převážně běžně dostupné kovové profily typové řady, nebo typové kompletační výrobky. Součástí některých zámečnických výrobků jsou doplňky z jiných materiálů (pryžová těsnění, apod.).</w:t>
      </w:r>
      <w:r w:rsidR="00371091">
        <w:rPr>
          <w:rFonts w:ascii="Arial" w:hAnsi="Arial" w:cs="Arial"/>
          <w:sz w:val="20"/>
          <w:szCs w:val="20"/>
        </w:rPr>
        <w:t xml:space="preserve"> </w:t>
      </w:r>
      <w:r w:rsidR="00371091" w:rsidRPr="004C67DA">
        <w:rPr>
          <w:rFonts w:ascii="Arial" w:hAnsi="Arial" w:cs="Arial"/>
          <w:sz w:val="20"/>
          <w:szCs w:val="20"/>
        </w:rPr>
        <w:t xml:space="preserve">Kotvící a spojovací prvky budou provedeny z žárově pozinkované oceli. Kotvení ke konstrukci bude provedeno pomocí chemických kotev do betonu </w:t>
      </w:r>
      <w:proofErr w:type="gramStart"/>
      <w:r w:rsidR="00371091" w:rsidRPr="004C67DA">
        <w:rPr>
          <w:rFonts w:ascii="Arial" w:hAnsi="Arial" w:cs="Arial"/>
          <w:sz w:val="20"/>
          <w:szCs w:val="20"/>
        </w:rPr>
        <w:t xml:space="preserve">či </w:t>
      </w:r>
      <w:r w:rsidR="00371091">
        <w:rPr>
          <w:rFonts w:ascii="Arial" w:hAnsi="Arial" w:cs="Arial"/>
          <w:sz w:val="20"/>
          <w:szCs w:val="20"/>
        </w:rPr>
        <w:t xml:space="preserve"> hmoždinek</w:t>
      </w:r>
      <w:proofErr w:type="gramEnd"/>
      <w:r w:rsidR="00371091">
        <w:rPr>
          <w:rFonts w:ascii="Arial" w:hAnsi="Arial" w:cs="Arial"/>
          <w:sz w:val="20"/>
          <w:szCs w:val="20"/>
        </w:rPr>
        <w:t xml:space="preserve"> </w:t>
      </w:r>
      <w:r w:rsidR="00371091" w:rsidRPr="004C67DA">
        <w:rPr>
          <w:rFonts w:ascii="Arial" w:hAnsi="Arial" w:cs="Arial"/>
          <w:sz w:val="20"/>
          <w:szCs w:val="20"/>
        </w:rPr>
        <w:t xml:space="preserve">do zdiva, nebo </w:t>
      </w:r>
      <w:r w:rsidR="00371091">
        <w:rPr>
          <w:rFonts w:ascii="Arial" w:hAnsi="Arial" w:cs="Arial"/>
          <w:sz w:val="20"/>
          <w:szCs w:val="20"/>
        </w:rPr>
        <w:t>svárové</w:t>
      </w:r>
      <w:r w:rsidR="001D2BD3">
        <w:rPr>
          <w:rFonts w:ascii="Arial" w:hAnsi="Arial" w:cs="Arial"/>
          <w:sz w:val="20"/>
          <w:szCs w:val="20"/>
        </w:rPr>
        <w:t xml:space="preserve"> / šroubované </w:t>
      </w:r>
      <w:r w:rsidR="00371091" w:rsidRPr="004C67DA">
        <w:rPr>
          <w:rFonts w:ascii="Arial" w:hAnsi="Arial" w:cs="Arial"/>
          <w:sz w:val="20"/>
          <w:szCs w:val="20"/>
        </w:rPr>
        <w:t xml:space="preserve">spoje </w:t>
      </w:r>
      <w:r w:rsidR="00371091">
        <w:rPr>
          <w:rFonts w:ascii="Arial" w:hAnsi="Arial" w:cs="Arial"/>
          <w:sz w:val="20"/>
          <w:szCs w:val="20"/>
        </w:rPr>
        <w:t>mezi</w:t>
      </w:r>
      <w:r w:rsidR="00371091" w:rsidRPr="004C67DA">
        <w:rPr>
          <w:rFonts w:ascii="Arial" w:hAnsi="Arial" w:cs="Arial"/>
          <w:sz w:val="20"/>
          <w:szCs w:val="20"/>
        </w:rPr>
        <w:t xml:space="preserve"> ocelovými konstrukcemi.</w:t>
      </w:r>
      <w:r w:rsidR="00371091">
        <w:rPr>
          <w:rFonts w:ascii="Arial" w:hAnsi="Arial" w:cs="Arial"/>
          <w:sz w:val="20"/>
          <w:szCs w:val="20"/>
        </w:rPr>
        <w:t xml:space="preserve"> K d</w:t>
      </w:r>
      <w:r w:rsidR="00371091" w:rsidRPr="004C67DA">
        <w:rPr>
          <w:rFonts w:ascii="Arial" w:hAnsi="Arial" w:cs="Arial"/>
          <w:sz w:val="20"/>
          <w:szCs w:val="20"/>
        </w:rPr>
        <w:t xml:space="preserve">otěsnění zámečnických konstrukcí k ostatním okolním stavebním konstrukcím budou použity trvale pružné materiály tam, kde musí být zajištěna trvalá </w:t>
      </w:r>
      <w:proofErr w:type="spellStart"/>
      <w:r w:rsidR="00371091" w:rsidRPr="004C67DA">
        <w:rPr>
          <w:rFonts w:ascii="Arial" w:hAnsi="Arial" w:cs="Arial"/>
          <w:sz w:val="20"/>
          <w:szCs w:val="20"/>
        </w:rPr>
        <w:t>přídržnost</w:t>
      </w:r>
      <w:proofErr w:type="spellEnd"/>
      <w:r w:rsidR="00371091" w:rsidRPr="004C67DA">
        <w:rPr>
          <w:rFonts w:ascii="Arial" w:hAnsi="Arial" w:cs="Arial"/>
          <w:sz w:val="20"/>
          <w:szCs w:val="20"/>
        </w:rPr>
        <w:t>. Bude provedeno vlastní začištění osazení zámečnické konstrukce do okolních konstrukcí, s vysokou náročností na detail provedení (</w:t>
      </w:r>
      <w:proofErr w:type="spellStart"/>
      <w:r w:rsidR="00371091" w:rsidRPr="004C67DA">
        <w:rPr>
          <w:rFonts w:ascii="Arial" w:hAnsi="Arial" w:cs="Arial"/>
          <w:sz w:val="20"/>
          <w:szCs w:val="20"/>
        </w:rPr>
        <w:t>rovinnost</w:t>
      </w:r>
      <w:proofErr w:type="spellEnd"/>
      <w:r w:rsidR="00371091" w:rsidRPr="004C67DA">
        <w:rPr>
          <w:rFonts w:ascii="Arial" w:hAnsi="Arial" w:cs="Arial"/>
          <w:sz w:val="20"/>
          <w:szCs w:val="20"/>
        </w:rPr>
        <w:t xml:space="preserve"> osazení, …).</w:t>
      </w:r>
      <w:r w:rsidR="00371091">
        <w:rPr>
          <w:rFonts w:ascii="Arial" w:hAnsi="Arial" w:cs="Arial"/>
          <w:sz w:val="20"/>
          <w:szCs w:val="20"/>
        </w:rPr>
        <w:t xml:space="preserve"> </w:t>
      </w:r>
      <w:r w:rsidR="00371091" w:rsidRPr="004C67DA">
        <w:rPr>
          <w:rFonts w:ascii="Arial" w:hAnsi="Arial" w:cs="Arial"/>
          <w:sz w:val="20"/>
          <w:szCs w:val="20"/>
        </w:rPr>
        <w:t xml:space="preserve">Nátěr na ocelové konstrukce zámečnických výrobků, je-li specifikován, bude </w:t>
      </w:r>
      <w:proofErr w:type="spellStart"/>
      <w:r w:rsidR="00371091" w:rsidRPr="004C67DA">
        <w:rPr>
          <w:rFonts w:ascii="Arial" w:hAnsi="Arial" w:cs="Arial"/>
          <w:sz w:val="20"/>
          <w:szCs w:val="20"/>
        </w:rPr>
        <w:t>otěruvzdorný</w:t>
      </w:r>
      <w:proofErr w:type="spellEnd"/>
      <w:r w:rsidR="00371091" w:rsidRPr="004C67DA">
        <w:rPr>
          <w:rFonts w:ascii="Arial" w:hAnsi="Arial" w:cs="Arial"/>
          <w:sz w:val="20"/>
          <w:szCs w:val="20"/>
        </w:rPr>
        <w:t>, stejnobarevný, a kvalita nátěru bude rovinná bez kapek či stékající barvy, s vysokou povrchovou tvrdostí a antikorozní ochranou.</w:t>
      </w:r>
      <w:r w:rsidR="00371091">
        <w:rPr>
          <w:rFonts w:ascii="Arial" w:hAnsi="Arial" w:cs="Arial"/>
          <w:sz w:val="20"/>
          <w:szCs w:val="20"/>
        </w:rPr>
        <w:t xml:space="preserve"> </w:t>
      </w:r>
      <w:proofErr w:type="gramStart"/>
      <w:r w:rsidR="00371091" w:rsidRPr="004C67DA">
        <w:rPr>
          <w:rFonts w:ascii="Arial" w:hAnsi="Arial" w:cs="Arial"/>
          <w:sz w:val="20"/>
          <w:szCs w:val="20"/>
        </w:rPr>
        <w:t>Povrchy které</w:t>
      </w:r>
      <w:proofErr w:type="gramEnd"/>
      <w:r w:rsidR="00371091" w:rsidRPr="004C67DA">
        <w:rPr>
          <w:rFonts w:ascii="Arial" w:hAnsi="Arial" w:cs="Arial"/>
          <w:sz w:val="20"/>
          <w:szCs w:val="20"/>
        </w:rPr>
        <w:t xml:space="preserve"> se mají natírat musejí být nosné a prosté cizích látek, narušujících přilnavost (rez, tuk, olej, prach, nečistoty apod.). Jednoznačně se preferuje provedení nástřiku před nátěrem.</w:t>
      </w:r>
    </w:p>
    <w:p w:rsidR="00371091" w:rsidRPr="004C67DA" w:rsidRDefault="00371091" w:rsidP="00371091">
      <w:pPr>
        <w:jc w:val="both"/>
        <w:rPr>
          <w:rFonts w:ascii="Arial" w:hAnsi="Arial" w:cs="Arial"/>
          <w:sz w:val="20"/>
          <w:szCs w:val="20"/>
        </w:rPr>
      </w:pPr>
    </w:p>
    <w:p w:rsidR="00A127F4" w:rsidRPr="00A127F4" w:rsidRDefault="00A127F4" w:rsidP="00A127F4">
      <w:pPr>
        <w:jc w:val="both"/>
        <w:rPr>
          <w:rFonts w:ascii="Arial" w:hAnsi="Arial" w:cs="Arial"/>
          <w:spacing w:val="-3"/>
          <w:sz w:val="20"/>
          <w:szCs w:val="20"/>
        </w:rPr>
      </w:pPr>
      <w:bookmarkStart w:id="0" w:name="_Toc7521651"/>
      <w:bookmarkStart w:id="1" w:name="_Toc7521652"/>
      <w:bookmarkStart w:id="2" w:name="_Toc7521635"/>
      <w:bookmarkEnd w:id="0"/>
      <w:bookmarkEnd w:id="1"/>
      <w:bookmarkEnd w:id="2"/>
      <w:r w:rsidRPr="00A127F4">
        <w:rPr>
          <w:rFonts w:ascii="Arial" w:hAnsi="Arial" w:cs="Arial"/>
          <w:sz w:val="20"/>
          <w:szCs w:val="20"/>
        </w:rPr>
        <w:t>Dodavatel musí ve svých projektech a zakázkách výrobcům zohlednit obecné normy vztahující se ke stavebním pracím.</w:t>
      </w:r>
      <w:r w:rsidRPr="00A127F4">
        <w:rPr>
          <w:rFonts w:ascii="Arial" w:hAnsi="Arial" w:cs="Arial"/>
          <w:spacing w:val="-3"/>
          <w:sz w:val="20"/>
          <w:szCs w:val="20"/>
        </w:rPr>
        <w:t xml:space="preserve"> Realizace je podmíněna schválením dodané dílenské dokumentace, vzorového provedení a zaměření skutečných rozměrů hrubé stavby. </w:t>
      </w:r>
    </w:p>
    <w:p w:rsidR="00A127F4" w:rsidRPr="00185C53" w:rsidRDefault="00A127F4" w:rsidP="00A127F4">
      <w:pPr>
        <w:jc w:val="both"/>
        <w:rPr>
          <w:rFonts w:ascii="Arial" w:hAnsi="Arial" w:cs="Arial"/>
          <w:spacing w:val="-3"/>
        </w:rPr>
      </w:pPr>
    </w:p>
    <w:p w:rsidR="00A127F4" w:rsidRPr="00A127F4" w:rsidRDefault="00A127F4" w:rsidP="00A127F4">
      <w:pPr>
        <w:jc w:val="both"/>
        <w:rPr>
          <w:rFonts w:ascii="Arial" w:hAnsi="Arial" w:cs="Arial"/>
          <w:spacing w:val="-3"/>
          <w:sz w:val="20"/>
          <w:szCs w:val="20"/>
        </w:rPr>
      </w:pPr>
      <w:r w:rsidRPr="00A127F4">
        <w:rPr>
          <w:rFonts w:ascii="Arial" w:hAnsi="Arial" w:cs="Arial"/>
          <w:spacing w:val="-3"/>
          <w:sz w:val="20"/>
          <w:szCs w:val="20"/>
        </w:rPr>
        <w:t>Dodavatel přebírá odpovědnost za svou technickou koncepci, za své výpočty, za nárysy, za rozměry a za následky z nich plynoucí.</w:t>
      </w:r>
    </w:p>
    <w:p w:rsidR="00A127F4" w:rsidRPr="00185C53" w:rsidRDefault="00A127F4" w:rsidP="00A127F4">
      <w:pPr>
        <w:jc w:val="both"/>
        <w:rPr>
          <w:rFonts w:ascii="Arial" w:hAnsi="Arial" w:cs="Arial"/>
        </w:rPr>
      </w:pPr>
    </w:p>
    <w:p w:rsidR="00A127F4" w:rsidRPr="00A127F4" w:rsidRDefault="00A127F4" w:rsidP="00A127F4">
      <w:pPr>
        <w:jc w:val="both"/>
        <w:rPr>
          <w:rFonts w:ascii="Arial" w:hAnsi="Arial" w:cs="Arial"/>
          <w:spacing w:val="-3"/>
          <w:sz w:val="20"/>
          <w:szCs w:val="20"/>
        </w:rPr>
      </w:pPr>
      <w:r w:rsidRPr="00A127F4">
        <w:rPr>
          <w:rFonts w:ascii="Arial" w:hAnsi="Arial" w:cs="Arial"/>
          <w:sz w:val="20"/>
          <w:szCs w:val="20"/>
        </w:rPr>
        <w:t>Součástí díla je dokumentace skutečného provedení, která bude obsahovat skutečné provedení s vyznačením odchylek oproti projektu</w:t>
      </w:r>
    </w:p>
    <w:p w:rsidR="00A127F4" w:rsidRPr="00185C53" w:rsidRDefault="00A127F4" w:rsidP="00A127F4">
      <w:pPr>
        <w:jc w:val="both"/>
        <w:rPr>
          <w:rFonts w:ascii="Arial" w:hAnsi="Arial" w:cs="Arial"/>
          <w:b/>
        </w:rPr>
      </w:pPr>
      <w:bookmarkStart w:id="3" w:name="_Toc7521637"/>
      <w:bookmarkStart w:id="4" w:name="_Toc7521639"/>
      <w:bookmarkEnd w:id="3"/>
      <w:bookmarkEnd w:id="4"/>
    </w:p>
    <w:p w:rsidR="00A127F4" w:rsidRPr="001D2BD3" w:rsidRDefault="00A127F4" w:rsidP="00A127F4">
      <w:pPr>
        <w:pStyle w:val="Nadpis1"/>
        <w:jc w:val="both"/>
      </w:pPr>
      <w:bookmarkStart w:id="5" w:name="_Toc7521644"/>
      <w:bookmarkStart w:id="6" w:name="_Toc7521645"/>
      <w:bookmarkStart w:id="7" w:name="_Toc7521646"/>
      <w:bookmarkStart w:id="8" w:name="_Toc7521647"/>
      <w:bookmarkStart w:id="9" w:name="_Toc257198059"/>
      <w:bookmarkEnd w:id="5"/>
      <w:bookmarkEnd w:id="6"/>
      <w:bookmarkEnd w:id="7"/>
      <w:bookmarkEnd w:id="8"/>
      <w:r w:rsidRPr="001D2BD3">
        <w:t>Vzorky / vzorová provedení</w:t>
      </w:r>
      <w:bookmarkEnd w:id="9"/>
    </w:p>
    <w:p w:rsidR="00A127F4" w:rsidRPr="00A127F4" w:rsidRDefault="00A127F4" w:rsidP="00A127F4">
      <w:pPr>
        <w:jc w:val="both"/>
        <w:rPr>
          <w:rFonts w:ascii="Arial" w:hAnsi="Arial" w:cs="Arial"/>
          <w:sz w:val="20"/>
          <w:szCs w:val="20"/>
        </w:rPr>
      </w:pPr>
      <w:r w:rsidRPr="00A127F4">
        <w:rPr>
          <w:rFonts w:ascii="Arial" w:hAnsi="Arial" w:cs="Arial"/>
          <w:sz w:val="20"/>
          <w:szCs w:val="20"/>
        </w:rPr>
        <w:t>Ke stanovení standardu vybavení musejí být v zásadě ovzorkovány všechny materiály, plánované k zabudování.</w:t>
      </w:r>
    </w:p>
    <w:p w:rsidR="00A127F4" w:rsidRPr="00A127F4" w:rsidRDefault="00A127F4" w:rsidP="00A127F4">
      <w:pPr>
        <w:jc w:val="both"/>
        <w:rPr>
          <w:rFonts w:ascii="Arial" w:hAnsi="Arial" w:cs="Arial"/>
          <w:sz w:val="20"/>
          <w:szCs w:val="20"/>
        </w:rPr>
      </w:pPr>
      <w:r w:rsidRPr="00A127F4">
        <w:rPr>
          <w:rFonts w:ascii="Arial" w:hAnsi="Arial" w:cs="Arial"/>
          <w:sz w:val="20"/>
          <w:szCs w:val="20"/>
        </w:rPr>
        <w:t>Teprve po souhlasu zadavatele s těmito vzorky resp. vzorovými provedeními dojde ke konečnému schválení prováděcích výkresů.</w:t>
      </w:r>
    </w:p>
    <w:p w:rsidR="00A127F4" w:rsidRPr="00A127F4" w:rsidRDefault="00A127F4" w:rsidP="00A127F4">
      <w:pPr>
        <w:jc w:val="both"/>
        <w:rPr>
          <w:rFonts w:ascii="Arial" w:hAnsi="Arial" w:cs="Arial"/>
          <w:sz w:val="20"/>
          <w:szCs w:val="20"/>
        </w:rPr>
      </w:pPr>
      <w:r w:rsidRPr="00A127F4">
        <w:rPr>
          <w:rFonts w:ascii="Arial" w:hAnsi="Arial" w:cs="Arial"/>
          <w:sz w:val="20"/>
          <w:szCs w:val="20"/>
        </w:rPr>
        <w:t xml:space="preserve">Pro zábradlí musí být TDI předložen vzorek o délce cca </w:t>
      </w:r>
      <w:smartTag w:uri="urn:schemas-microsoft-com:office:smarttags" w:element="metricconverter">
        <w:smartTagPr>
          <w:attr w:name="ProductID" w:val="1,0 m"/>
        </w:smartTagPr>
        <w:r w:rsidRPr="00A127F4">
          <w:rPr>
            <w:rFonts w:ascii="Arial" w:hAnsi="Arial" w:cs="Arial"/>
            <w:sz w:val="20"/>
            <w:szCs w:val="20"/>
          </w:rPr>
          <w:t>1,0 m</w:t>
        </w:r>
      </w:smartTag>
      <w:r w:rsidRPr="00A127F4">
        <w:rPr>
          <w:rFonts w:ascii="Arial" w:hAnsi="Arial" w:cs="Arial"/>
          <w:sz w:val="20"/>
          <w:szCs w:val="20"/>
        </w:rPr>
        <w:t xml:space="preserve">. </w:t>
      </w:r>
    </w:p>
    <w:p w:rsidR="00A127F4" w:rsidRPr="00185C53" w:rsidRDefault="00A127F4" w:rsidP="00A127F4">
      <w:pPr>
        <w:jc w:val="both"/>
        <w:rPr>
          <w:rFonts w:ascii="Arial" w:hAnsi="Arial" w:cs="Arial"/>
        </w:rPr>
      </w:pPr>
      <w:bookmarkStart w:id="10" w:name="_Toc7521648"/>
      <w:bookmarkEnd w:id="10"/>
    </w:p>
    <w:p w:rsidR="00A127F4" w:rsidRPr="00AD365E" w:rsidRDefault="00A127F4" w:rsidP="00A127F4">
      <w:pPr>
        <w:pStyle w:val="Nadpis1"/>
        <w:jc w:val="both"/>
        <w:rPr>
          <w:sz w:val="20"/>
        </w:rPr>
      </w:pPr>
      <w:bookmarkStart w:id="11" w:name="_Toc257198060"/>
      <w:r w:rsidRPr="00AD365E">
        <w:rPr>
          <w:sz w:val="20"/>
        </w:rPr>
        <w:t>Provedení</w:t>
      </w:r>
      <w:bookmarkEnd w:id="11"/>
    </w:p>
    <w:p w:rsidR="00A127F4" w:rsidRPr="00A127F4" w:rsidRDefault="00A127F4" w:rsidP="00A127F4">
      <w:pPr>
        <w:jc w:val="both"/>
        <w:rPr>
          <w:rFonts w:ascii="Arial" w:hAnsi="Arial" w:cs="Arial"/>
          <w:sz w:val="20"/>
          <w:szCs w:val="20"/>
        </w:rPr>
      </w:pPr>
      <w:r w:rsidRPr="00A127F4">
        <w:rPr>
          <w:rFonts w:ascii="Arial" w:hAnsi="Arial" w:cs="Arial"/>
          <w:sz w:val="20"/>
          <w:szCs w:val="20"/>
        </w:rPr>
        <w:t xml:space="preserve">Při výrobě konstrukcí a při zhotovení prací je třeba dbát na skutečné rozměry stavby. Tolerance hrubé stavby se řídí podle příslušných norem. Před zahájením prací musejí být sladěny skutečné rozměry hrubé stavby s projektem </w:t>
      </w:r>
      <w:r w:rsidR="001D2BD3">
        <w:rPr>
          <w:rFonts w:ascii="Arial" w:hAnsi="Arial" w:cs="Arial"/>
          <w:sz w:val="20"/>
          <w:szCs w:val="20"/>
        </w:rPr>
        <w:t>zámečnických výrobků</w:t>
      </w:r>
      <w:r w:rsidRPr="00A127F4">
        <w:rPr>
          <w:rFonts w:ascii="Arial" w:hAnsi="Arial" w:cs="Arial"/>
          <w:sz w:val="20"/>
          <w:szCs w:val="20"/>
        </w:rPr>
        <w:t>.</w:t>
      </w:r>
    </w:p>
    <w:p w:rsidR="00A127F4" w:rsidRPr="00A127F4" w:rsidRDefault="00A127F4" w:rsidP="00A127F4">
      <w:pPr>
        <w:jc w:val="both"/>
        <w:rPr>
          <w:rFonts w:ascii="Arial" w:hAnsi="Arial" w:cs="Arial"/>
          <w:sz w:val="20"/>
          <w:szCs w:val="20"/>
        </w:rPr>
      </w:pPr>
      <w:r w:rsidRPr="00A127F4">
        <w:rPr>
          <w:rFonts w:ascii="Arial" w:hAnsi="Arial" w:cs="Arial"/>
          <w:sz w:val="20"/>
          <w:szCs w:val="20"/>
        </w:rPr>
        <w:t xml:space="preserve">Veškeré dopady skutečného provedení do původního návrhu architekta musejí být dokumentovány v realizační dokumentaci zhotovitele. Veškeré navržené úpravy podléhají schválení ze strany TDI a GP. </w:t>
      </w:r>
    </w:p>
    <w:p w:rsidR="00A127F4" w:rsidRPr="00185C53" w:rsidRDefault="00A127F4" w:rsidP="00A127F4">
      <w:pPr>
        <w:jc w:val="both"/>
        <w:rPr>
          <w:rFonts w:ascii="Arial" w:hAnsi="Arial" w:cs="Arial"/>
          <w:b/>
        </w:rPr>
      </w:pPr>
    </w:p>
    <w:p w:rsidR="00A127F4" w:rsidRPr="00A127F4" w:rsidRDefault="00A127F4" w:rsidP="00A127F4">
      <w:pPr>
        <w:jc w:val="both"/>
        <w:rPr>
          <w:rFonts w:ascii="Arial" w:hAnsi="Arial" w:cs="Arial"/>
          <w:spacing w:val="-3"/>
          <w:sz w:val="20"/>
          <w:szCs w:val="20"/>
        </w:rPr>
      </w:pPr>
      <w:r w:rsidRPr="00A127F4">
        <w:rPr>
          <w:rFonts w:ascii="Arial" w:hAnsi="Arial" w:cs="Arial"/>
          <w:spacing w:val="-3"/>
          <w:sz w:val="20"/>
          <w:szCs w:val="20"/>
        </w:rPr>
        <w:t>Zámečnické výrobky jsou specifikovány v tabulce zámečnických výrobků, nebo jsou součástí projektu a výkazů profesí.</w:t>
      </w:r>
    </w:p>
    <w:p w:rsidR="00A127F4" w:rsidRPr="00A127F4" w:rsidRDefault="00A127F4" w:rsidP="00A127F4">
      <w:pPr>
        <w:jc w:val="both"/>
        <w:rPr>
          <w:rFonts w:ascii="Arial" w:hAnsi="Arial" w:cs="Arial"/>
          <w:spacing w:val="-3"/>
          <w:sz w:val="20"/>
          <w:szCs w:val="20"/>
        </w:rPr>
      </w:pPr>
      <w:r w:rsidRPr="00A127F4">
        <w:rPr>
          <w:rFonts w:ascii="Arial" w:hAnsi="Arial" w:cs="Arial"/>
          <w:spacing w:val="-3"/>
          <w:sz w:val="20"/>
          <w:szCs w:val="20"/>
        </w:rPr>
        <w:t xml:space="preserve">Obecně všechny kovové součásti zámečnických výrobků v exteriéru jsou žárově zinkovány (zinkovány budou případně i prvky v interiéru dle tabulky zámečnických výrobků). Vybrané výrobky v exteriéru a interiéru budou opatřeny syntetickým nátěrem v provedení a kvalitě dle </w:t>
      </w:r>
      <w:proofErr w:type="gramStart"/>
      <w:r w:rsidRPr="00A127F4">
        <w:rPr>
          <w:rFonts w:ascii="Arial" w:hAnsi="Arial" w:cs="Arial"/>
          <w:spacing w:val="-3"/>
          <w:sz w:val="20"/>
          <w:szCs w:val="20"/>
        </w:rPr>
        <w:t>ČSN , v odstínu</w:t>
      </w:r>
      <w:proofErr w:type="gramEnd"/>
      <w:r w:rsidRPr="00A127F4">
        <w:rPr>
          <w:rFonts w:ascii="Arial" w:hAnsi="Arial" w:cs="Arial"/>
          <w:spacing w:val="-3"/>
          <w:sz w:val="20"/>
          <w:szCs w:val="20"/>
        </w:rPr>
        <w:t xml:space="preserve"> RAL dle tabulky zámečnických výrobků.</w:t>
      </w:r>
    </w:p>
    <w:p w:rsidR="00A127F4" w:rsidRPr="00185C53" w:rsidRDefault="00A127F4" w:rsidP="00A127F4">
      <w:pPr>
        <w:jc w:val="both"/>
        <w:rPr>
          <w:rFonts w:ascii="Arial" w:hAnsi="Arial" w:cs="Arial"/>
          <w:spacing w:val="-3"/>
        </w:rPr>
      </w:pPr>
      <w:r w:rsidRPr="00185C53">
        <w:rPr>
          <w:rFonts w:ascii="Arial" w:hAnsi="Arial" w:cs="Arial"/>
          <w:spacing w:val="-3"/>
        </w:rPr>
        <w:t xml:space="preserve">  </w:t>
      </w:r>
    </w:p>
    <w:p w:rsidR="00A127F4" w:rsidRPr="00C139CD" w:rsidRDefault="00A127F4" w:rsidP="00A127F4">
      <w:pPr>
        <w:spacing w:before="120"/>
        <w:jc w:val="both"/>
        <w:rPr>
          <w:rFonts w:ascii="Arial" w:hAnsi="Arial" w:cs="Arial"/>
          <w:b/>
          <w:sz w:val="20"/>
          <w:szCs w:val="20"/>
        </w:rPr>
      </w:pPr>
      <w:r w:rsidRPr="00C139CD">
        <w:rPr>
          <w:rFonts w:ascii="Arial" w:hAnsi="Arial" w:cs="Arial"/>
          <w:b/>
          <w:sz w:val="20"/>
          <w:szCs w:val="20"/>
        </w:rPr>
        <w:t>Zárubně:</w:t>
      </w:r>
    </w:p>
    <w:p w:rsidR="00A127F4" w:rsidRPr="00C139CD" w:rsidRDefault="00A127F4" w:rsidP="00C139CD">
      <w:pPr>
        <w:suppressAutoHyphens w:val="0"/>
        <w:jc w:val="both"/>
        <w:rPr>
          <w:rFonts w:ascii="Arial" w:hAnsi="Arial" w:cs="Arial"/>
          <w:sz w:val="20"/>
          <w:szCs w:val="20"/>
        </w:rPr>
      </w:pPr>
      <w:r w:rsidRPr="00C139CD">
        <w:rPr>
          <w:rFonts w:ascii="Arial" w:hAnsi="Arial" w:cs="Arial"/>
          <w:sz w:val="20"/>
          <w:szCs w:val="20"/>
        </w:rPr>
        <w:t>- viz kniha</w:t>
      </w:r>
      <w:r w:rsidR="00C139CD" w:rsidRPr="00C139CD">
        <w:rPr>
          <w:rFonts w:ascii="Arial" w:hAnsi="Arial" w:cs="Arial"/>
          <w:sz w:val="20"/>
          <w:szCs w:val="20"/>
        </w:rPr>
        <w:t xml:space="preserve"> truhlářských výrobků. </w:t>
      </w:r>
      <w:r w:rsidRPr="00C139CD">
        <w:rPr>
          <w:rFonts w:ascii="Arial" w:hAnsi="Arial" w:cs="Arial"/>
          <w:sz w:val="20"/>
          <w:szCs w:val="20"/>
        </w:rPr>
        <w:t xml:space="preserve">Ocelové zárubně budou provedeny hranaté ocelové pro přímé zazdívání. </w:t>
      </w:r>
      <w:proofErr w:type="gramStart"/>
      <w:r w:rsidRPr="00C139CD">
        <w:rPr>
          <w:rFonts w:ascii="Arial" w:hAnsi="Arial" w:cs="Arial"/>
          <w:sz w:val="20"/>
          <w:szCs w:val="20"/>
        </w:rPr>
        <w:t>Zárubně do</w:t>
      </w:r>
      <w:proofErr w:type="gramEnd"/>
      <w:r w:rsidRPr="00C139CD">
        <w:rPr>
          <w:rFonts w:ascii="Arial" w:hAnsi="Arial" w:cs="Arial"/>
          <w:sz w:val="20"/>
          <w:szCs w:val="20"/>
        </w:rPr>
        <w:t xml:space="preserve"> kterých budou osazeny protipožární dveře musí mít stejnou požární odolnost jako křídlo (je nutno posuzovat jako celek). Musí být doloženo atestem. Typ zárubně musí být posouzen na dané zatížení dveřním křídlem.</w:t>
      </w:r>
    </w:p>
    <w:p w:rsidR="00A127F4" w:rsidRDefault="00A127F4" w:rsidP="00C139CD">
      <w:pPr>
        <w:pStyle w:val="Zkladntext"/>
        <w:spacing w:after="0"/>
        <w:rPr>
          <w:rFonts w:ascii="Arial" w:hAnsi="Arial" w:cs="Arial"/>
          <w:sz w:val="20"/>
          <w:szCs w:val="20"/>
        </w:rPr>
      </w:pPr>
      <w:r w:rsidRPr="00C139CD">
        <w:rPr>
          <w:rFonts w:ascii="Arial" w:hAnsi="Arial" w:cs="Arial"/>
          <w:b/>
          <w:sz w:val="20"/>
          <w:szCs w:val="20"/>
        </w:rPr>
        <w:t>Zábradlí</w:t>
      </w:r>
      <w:r w:rsidR="00C139CD" w:rsidRPr="00C139CD">
        <w:rPr>
          <w:rFonts w:ascii="Arial" w:hAnsi="Arial" w:cs="Arial"/>
          <w:sz w:val="20"/>
          <w:szCs w:val="20"/>
        </w:rPr>
        <w:t>:</w:t>
      </w:r>
      <w:r w:rsidRPr="00C139CD">
        <w:rPr>
          <w:rFonts w:ascii="Arial" w:hAnsi="Arial" w:cs="Arial"/>
          <w:sz w:val="20"/>
          <w:szCs w:val="20"/>
        </w:rPr>
        <w:t>rozměry, výroba, osazení – vše dle ČSN. Výšky zábradlí jsou vztaženy k nejvyššímu bodu pochozí plochy</w:t>
      </w:r>
      <w:r w:rsidR="00C139CD" w:rsidRPr="00C139CD">
        <w:rPr>
          <w:rFonts w:ascii="Arial" w:hAnsi="Arial" w:cs="Arial"/>
          <w:sz w:val="20"/>
          <w:szCs w:val="20"/>
        </w:rPr>
        <w:t xml:space="preserve">. </w:t>
      </w:r>
      <w:r w:rsidRPr="00C139CD">
        <w:rPr>
          <w:rFonts w:ascii="Arial" w:hAnsi="Arial" w:cs="Arial"/>
          <w:sz w:val="20"/>
          <w:szCs w:val="20"/>
        </w:rPr>
        <w:t>Veškeré typy zábradlí jsou zpracovány v tabulce zámečnických výrobků</w:t>
      </w:r>
    </w:p>
    <w:p w:rsidR="00C139CD" w:rsidRPr="00C139CD" w:rsidRDefault="00C139CD" w:rsidP="0068578D">
      <w:pPr>
        <w:jc w:val="both"/>
        <w:rPr>
          <w:rFonts w:ascii="Arial" w:hAnsi="Arial" w:cs="Arial"/>
          <w:b/>
          <w:sz w:val="20"/>
          <w:szCs w:val="20"/>
        </w:rPr>
      </w:pPr>
      <w:r w:rsidRPr="00C139CD">
        <w:rPr>
          <w:rFonts w:ascii="Arial" w:hAnsi="Arial" w:cs="Arial"/>
          <w:b/>
          <w:sz w:val="20"/>
          <w:szCs w:val="20"/>
        </w:rPr>
        <w:t>Schodiště</w:t>
      </w:r>
      <w:r>
        <w:rPr>
          <w:rFonts w:ascii="Arial" w:hAnsi="Arial" w:cs="Arial"/>
          <w:b/>
          <w:sz w:val="20"/>
          <w:szCs w:val="20"/>
        </w:rPr>
        <w:t>:</w:t>
      </w:r>
      <w:r w:rsidRPr="00C139CD">
        <w:rPr>
          <w:rFonts w:ascii="Arial" w:hAnsi="Arial" w:cs="Arial"/>
          <w:sz w:val="20"/>
          <w:szCs w:val="20"/>
        </w:rPr>
        <w:t xml:space="preserve"> </w:t>
      </w:r>
      <w:r>
        <w:rPr>
          <w:rFonts w:ascii="Arial" w:hAnsi="Arial" w:cs="Arial"/>
          <w:sz w:val="20"/>
          <w:szCs w:val="20"/>
        </w:rPr>
        <w:t>konstrukce schodiště jsou navrženy jako prostorově tuhé svařované konstrukce kotvené do nosných konstrukcí stavby</w:t>
      </w:r>
      <w:r w:rsidR="00371091">
        <w:rPr>
          <w:rFonts w:ascii="Arial" w:hAnsi="Arial" w:cs="Arial"/>
          <w:sz w:val="20"/>
          <w:szCs w:val="20"/>
        </w:rPr>
        <w:t xml:space="preserve">. Skryté konstrukce jsou opatřeny základním nátěrem, pohledové konstrukce budou </w:t>
      </w:r>
      <w:r w:rsidR="0068578D" w:rsidRPr="004C67DA">
        <w:rPr>
          <w:rFonts w:ascii="Arial" w:hAnsi="Arial" w:cs="Arial"/>
          <w:sz w:val="20"/>
          <w:szCs w:val="20"/>
        </w:rPr>
        <w:t>provedeny v kvalitě odpovídající osazení vzhledem k  pohledové expozici.</w:t>
      </w:r>
    </w:p>
    <w:p w:rsidR="00A127F4" w:rsidRPr="00C139CD" w:rsidRDefault="00A127F4" w:rsidP="00A127F4">
      <w:pPr>
        <w:jc w:val="both"/>
        <w:rPr>
          <w:rFonts w:ascii="Arial" w:hAnsi="Arial" w:cs="Arial"/>
          <w:sz w:val="20"/>
          <w:szCs w:val="20"/>
        </w:rPr>
      </w:pPr>
      <w:r w:rsidRPr="00C139CD">
        <w:rPr>
          <w:rFonts w:ascii="Arial" w:hAnsi="Arial" w:cs="Arial"/>
          <w:b/>
          <w:sz w:val="20"/>
          <w:szCs w:val="20"/>
        </w:rPr>
        <w:t xml:space="preserve">Větrací mřížky a </w:t>
      </w:r>
      <w:proofErr w:type="spellStart"/>
      <w:r w:rsidRPr="00C139CD">
        <w:rPr>
          <w:rFonts w:ascii="Arial" w:hAnsi="Arial" w:cs="Arial"/>
          <w:b/>
          <w:sz w:val="20"/>
          <w:szCs w:val="20"/>
        </w:rPr>
        <w:t>průvětrníky</w:t>
      </w:r>
      <w:proofErr w:type="spellEnd"/>
      <w:r w:rsidRPr="00C139CD">
        <w:rPr>
          <w:rFonts w:ascii="Arial" w:hAnsi="Arial" w:cs="Arial"/>
          <w:sz w:val="20"/>
          <w:szCs w:val="20"/>
        </w:rPr>
        <w:t xml:space="preserve">: </w:t>
      </w:r>
      <w:proofErr w:type="gramStart"/>
      <w:r w:rsidRPr="00C139CD">
        <w:rPr>
          <w:rFonts w:ascii="Arial" w:hAnsi="Arial" w:cs="Arial"/>
          <w:sz w:val="20"/>
          <w:szCs w:val="20"/>
        </w:rPr>
        <w:t>viz. zámečnické</w:t>
      </w:r>
      <w:proofErr w:type="gramEnd"/>
      <w:r w:rsidRPr="00C139CD">
        <w:rPr>
          <w:rFonts w:ascii="Arial" w:hAnsi="Arial" w:cs="Arial"/>
          <w:sz w:val="20"/>
          <w:szCs w:val="20"/>
        </w:rPr>
        <w:t xml:space="preserve"> výrobky , popř. specifikace a výkaz profese</w:t>
      </w:r>
    </w:p>
    <w:p w:rsidR="00A127F4" w:rsidRPr="00C139CD" w:rsidRDefault="00A127F4" w:rsidP="00A127F4">
      <w:pPr>
        <w:jc w:val="both"/>
        <w:rPr>
          <w:rFonts w:ascii="Arial" w:hAnsi="Arial" w:cs="Arial"/>
          <w:sz w:val="20"/>
          <w:szCs w:val="20"/>
        </w:rPr>
      </w:pPr>
      <w:r w:rsidRPr="00C139CD">
        <w:rPr>
          <w:rFonts w:ascii="Arial" w:hAnsi="Arial" w:cs="Arial"/>
          <w:b/>
          <w:sz w:val="20"/>
          <w:szCs w:val="20"/>
        </w:rPr>
        <w:t>Ocelové překlady:</w:t>
      </w:r>
      <w:r w:rsidR="00C139CD" w:rsidRPr="00C139CD">
        <w:rPr>
          <w:rFonts w:ascii="Arial" w:hAnsi="Arial" w:cs="Arial"/>
          <w:b/>
          <w:sz w:val="20"/>
          <w:szCs w:val="20"/>
        </w:rPr>
        <w:t xml:space="preserve"> </w:t>
      </w:r>
      <w:r w:rsidRPr="00C139CD">
        <w:rPr>
          <w:rFonts w:ascii="Arial" w:hAnsi="Arial" w:cs="Arial"/>
          <w:sz w:val="20"/>
          <w:szCs w:val="20"/>
        </w:rPr>
        <w:t xml:space="preserve">Všechny ocelové překlady budou natřeny základním nátěrem. </w:t>
      </w:r>
    </w:p>
    <w:p w:rsidR="00A127F4" w:rsidRPr="00C139CD" w:rsidRDefault="00A127F4" w:rsidP="00A127F4">
      <w:pPr>
        <w:jc w:val="both"/>
        <w:rPr>
          <w:rFonts w:ascii="Arial" w:hAnsi="Arial" w:cs="Arial"/>
          <w:sz w:val="20"/>
          <w:szCs w:val="20"/>
          <w:u w:val="single"/>
        </w:rPr>
      </w:pPr>
      <w:r w:rsidRPr="00C139CD">
        <w:rPr>
          <w:rFonts w:ascii="Arial" w:hAnsi="Arial" w:cs="Arial"/>
          <w:b/>
          <w:sz w:val="20"/>
          <w:szCs w:val="20"/>
        </w:rPr>
        <w:t>Ostatní</w:t>
      </w:r>
      <w:r w:rsidRPr="00C139CD">
        <w:rPr>
          <w:rFonts w:ascii="Arial" w:hAnsi="Arial" w:cs="Arial"/>
          <w:sz w:val="20"/>
          <w:szCs w:val="20"/>
        </w:rPr>
        <w:t xml:space="preserve">: dále se jedná o drobné typové výrobky jako např. poklopy </w:t>
      </w:r>
      <w:r w:rsidR="00CA411B">
        <w:rPr>
          <w:rFonts w:ascii="Arial" w:hAnsi="Arial" w:cs="Arial"/>
          <w:sz w:val="20"/>
          <w:szCs w:val="20"/>
        </w:rPr>
        <w:t xml:space="preserve">, sněhové zábrany </w:t>
      </w:r>
      <w:r w:rsidRPr="00C139CD">
        <w:rPr>
          <w:rFonts w:ascii="Arial" w:hAnsi="Arial" w:cs="Arial"/>
          <w:sz w:val="20"/>
          <w:szCs w:val="20"/>
        </w:rPr>
        <w:t xml:space="preserve">apod., dále </w:t>
      </w:r>
      <w:proofErr w:type="gramStart"/>
      <w:r w:rsidRPr="00C139CD">
        <w:rPr>
          <w:rFonts w:ascii="Arial" w:hAnsi="Arial" w:cs="Arial"/>
          <w:sz w:val="20"/>
          <w:szCs w:val="20"/>
        </w:rPr>
        <w:t>viz. zámečnické</w:t>
      </w:r>
      <w:proofErr w:type="gramEnd"/>
      <w:r w:rsidRPr="00C139CD">
        <w:rPr>
          <w:rFonts w:ascii="Arial" w:hAnsi="Arial" w:cs="Arial"/>
          <w:sz w:val="20"/>
          <w:szCs w:val="20"/>
        </w:rPr>
        <w:t xml:space="preserve"> výrobky.</w:t>
      </w:r>
    </w:p>
    <w:p w:rsidR="00A127F4" w:rsidRPr="00185C53" w:rsidRDefault="00A127F4" w:rsidP="00C139CD">
      <w:pPr>
        <w:pStyle w:val="Zkladntext"/>
        <w:spacing w:after="0"/>
        <w:rPr>
          <w:rFonts w:ascii="Arial" w:hAnsi="Arial" w:cs="Arial"/>
        </w:rPr>
      </w:pPr>
    </w:p>
    <w:p w:rsidR="00A127F4" w:rsidRPr="00C139CD" w:rsidRDefault="00A127F4" w:rsidP="00A127F4">
      <w:pPr>
        <w:spacing w:before="120"/>
        <w:jc w:val="both"/>
        <w:rPr>
          <w:rFonts w:ascii="Arial" w:hAnsi="Arial" w:cs="Arial"/>
          <w:sz w:val="20"/>
          <w:szCs w:val="20"/>
        </w:rPr>
      </w:pPr>
      <w:r w:rsidRPr="00C139CD">
        <w:rPr>
          <w:rFonts w:ascii="Arial" w:hAnsi="Arial" w:cs="Arial"/>
          <w:b/>
          <w:sz w:val="20"/>
          <w:szCs w:val="20"/>
        </w:rPr>
        <w:t>UPOZORNĚNÍ</w:t>
      </w:r>
      <w:r w:rsidRPr="00C139CD">
        <w:rPr>
          <w:rFonts w:ascii="Arial" w:hAnsi="Arial" w:cs="Arial"/>
          <w:sz w:val="20"/>
          <w:szCs w:val="20"/>
        </w:rPr>
        <w:t xml:space="preserve">: veškeré rozměry nutno ověřit na stavbě. </w:t>
      </w:r>
    </w:p>
    <w:p w:rsidR="00371091" w:rsidRPr="004C67DA" w:rsidRDefault="0068578D" w:rsidP="0068578D">
      <w:pPr>
        <w:suppressAutoHyphens w:val="0"/>
        <w:jc w:val="both"/>
        <w:rPr>
          <w:rFonts w:ascii="Arial" w:hAnsi="Arial" w:cs="Arial"/>
          <w:sz w:val="20"/>
          <w:szCs w:val="20"/>
        </w:rPr>
      </w:pPr>
      <w:r>
        <w:rPr>
          <w:rFonts w:ascii="Arial" w:hAnsi="Arial" w:cs="Arial"/>
          <w:sz w:val="20"/>
          <w:szCs w:val="20"/>
        </w:rPr>
        <w:t xml:space="preserve">- </w:t>
      </w:r>
      <w:r w:rsidR="00A127F4" w:rsidRPr="00C139CD">
        <w:rPr>
          <w:rFonts w:ascii="Arial" w:hAnsi="Arial" w:cs="Arial"/>
          <w:sz w:val="20"/>
          <w:szCs w:val="20"/>
        </w:rPr>
        <w:t>Osazení (kotvení) zámečnických prvků na fasádě musí být dimenzováno na působení užitným zatížením a zatížením způsobeným sáním a tlakem větru v souladu s ČSN EN 1991-1 Zatížení konstrukcí</w:t>
      </w:r>
      <w:r w:rsidR="00C139CD">
        <w:rPr>
          <w:rFonts w:ascii="Arial" w:hAnsi="Arial" w:cs="Arial"/>
          <w:sz w:val="20"/>
          <w:szCs w:val="20"/>
        </w:rPr>
        <w:t>.</w:t>
      </w:r>
      <w:r w:rsidR="00371091">
        <w:rPr>
          <w:rFonts w:ascii="Arial" w:hAnsi="Arial" w:cs="Arial"/>
          <w:sz w:val="20"/>
          <w:szCs w:val="20"/>
        </w:rPr>
        <w:t xml:space="preserve"> </w:t>
      </w:r>
      <w:r w:rsidR="00371091" w:rsidRPr="004C67DA">
        <w:rPr>
          <w:rFonts w:ascii="Arial" w:hAnsi="Arial" w:cs="Arial"/>
          <w:sz w:val="20"/>
          <w:szCs w:val="20"/>
        </w:rPr>
        <w:t xml:space="preserve">Veškeré použité materiály a konstrukce musí být schváleny platnými předpisy pro užívání v České republice  </w:t>
      </w:r>
    </w:p>
    <w:p w:rsidR="00371091" w:rsidRPr="004C67DA" w:rsidRDefault="0068578D" w:rsidP="0068578D">
      <w:pPr>
        <w:suppressAutoHyphens w:val="0"/>
        <w:jc w:val="both"/>
        <w:rPr>
          <w:rFonts w:ascii="Arial" w:hAnsi="Arial" w:cs="Arial"/>
          <w:sz w:val="20"/>
          <w:szCs w:val="20"/>
        </w:rPr>
      </w:pPr>
      <w:r>
        <w:rPr>
          <w:rFonts w:ascii="Arial" w:hAnsi="Arial" w:cs="Arial"/>
          <w:sz w:val="20"/>
          <w:szCs w:val="20"/>
        </w:rPr>
        <w:t xml:space="preserve">- </w:t>
      </w:r>
      <w:r w:rsidR="00371091" w:rsidRPr="004C67DA">
        <w:rPr>
          <w:rFonts w:ascii="Arial" w:hAnsi="Arial" w:cs="Arial"/>
          <w:sz w:val="20"/>
          <w:szCs w:val="20"/>
        </w:rPr>
        <w:t xml:space="preserve">Všechny ocelové prvky musí být vysoce kvalitní, povrchová úprava bude zajišťovat vysokou odolnost proti rezavění dle dané expozice a bude provedena ve vysoké vizuální kvalitě.  </w:t>
      </w:r>
    </w:p>
    <w:p w:rsidR="00371091" w:rsidRPr="004C67DA" w:rsidRDefault="0068578D" w:rsidP="0068578D">
      <w:pPr>
        <w:suppressAutoHyphens w:val="0"/>
        <w:jc w:val="both"/>
        <w:rPr>
          <w:rFonts w:ascii="Arial" w:hAnsi="Arial" w:cs="Arial"/>
          <w:sz w:val="20"/>
          <w:szCs w:val="20"/>
        </w:rPr>
      </w:pPr>
      <w:r>
        <w:rPr>
          <w:rFonts w:ascii="Arial" w:hAnsi="Arial" w:cs="Arial"/>
          <w:sz w:val="20"/>
          <w:szCs w:val="20"/>
        </w:rPr>
        <w:t xml:space="preserve">- </w:t>
      </w:r>
      <w:r w:rsidR="00371091" w:rsidRPr="004C67DA">
        <w:rPr>
          <w:rFonts w:ascii="Arial" w:hAnsi="Arial" w:cs="Arial"/>
          <w:sz w:val="20"/>
          <w:szCs w:val="20"/>
        </w:rPr>
        <w:t xml:space="preserve">Tolerance výroby jednotlivých zámečnických konstrukcí budou odpovídat materiálu strojně vyráběnému, všechny ocelové prvky musí být provedeny ve shodě s ČSN. </w:t>
      </w:r>
    </w:p>
    <w:p w:rsidR="00371091" w:rsidRPr="004C67DA" w:rsidRDefault="0068578D" w:rsidP="0068578D">
      <w:pPr>
        <w:suppressAutoHyphens w:val="0"/>
        <w:jc w:val="both"/>
        <w:rPr>
          <w:rFonts w:ascii="Arial" w:hAnsi="Arial" w:cs="Arial"/>
          <w:sz w:val="20"/>
          <w:szCs w:val="20"/>
        </w:rPr>
      </w:pPr>
      <w:r>
        <w:rPr>
          <w:rFonts w:ascii="Arial" w:hAnsi="Arial" w:cs="Arial"/>
          <w:sz w:val="20"/>
          <w:szCs w:val="20"/>
        </w:rPr>
        <w:t xml:space="preserve">- </w:t>
      </w:r>
      <w:r w:rsidR="00371091" w:rsidRPr="004C67DA">
        <w:rPr>
          <w:rFonts w:ascii="Arial" w:hAnsi="Arial" w:cs="Arial"/>
          <w:sz w:val="20"/>
          <w:szCs w:val="20"/>
        </w:rPr>
        <w:t xml:space="preserve">Sestavované konstrukce musí byt rovné. Veškerý spojovací materiál bude-li v provedení z bílého kovu – </w:t>
      </w:r>
      <w:proofErr w:type="spellStart"/>
      <w:r w:rsidR="00371091" w:rsidRPr="004C67DA">
        <w:rPr>
          <w:rFonts w:ascii="Arial" w:hAnsi="Arial" w:cs="Arial"/>
          <w:sz w:val="20"/>
          <w:szCs w:val="20"/>
        </w:rPr>
        <w:t>pozink</w:t>
      </w:r>
      <w:proofErr w:type="spellEnd"/>
      <w:r w:rsidR="00371091" w:rsidRPr="004C67DA">
        <w:rPr>
          <w:rFonts w:ascii="Arial" w:hAnsi="Arial" w:cs="Arial"/>
          <w:sz w:val="20"/>
          <w:szCs w:val="20"/>
        </w:rPr>
        <w:t>, bude zabarven do barvy konstrukce (není-li uvedeno v popisu položky jinak), veškeré spojovací prvky budou bez vizuálního poškození od montáže.</w:t>
      </w:r>
    </w:p>
    <w:p w:rsidR="00371091" w:rsidRPr="004C67DA" w:rsidRDefault="0068578D" w:rsidP="0068578D">
      <w:pPr>
        <w:suppressAutoHyphens w:val="0"/>
        <w:jc w:val="both"/>
        <w:rPr>
          <w:rFonts w:ascii="Arial" w:hAnsi="Arial" w:cs="Arial"/>
          <w:sz w:val="20"/>
          <w:szCs w:val="20"/>
        </w:rPr>
      </w:pPr>
      <w:r>
        <w:rPr>
          <w:rFonts w:ascii="Arial" w:hAnsi="Arial" w:cs="Arial"/>
          <w:sz w:val="20"/>
          <w:szCs w:val="20"/>
        </w:rPr>
        <w:t xml:space="preserve">- </w:t>
      </w:r>
      <w:r w:rsidR="00371091" w:rsidRPr="004C67DA">
        <w:rPr>
          <w:rFonts w:ascii="Arial" w:hAnsi="Arial" w:cs="Arial"/>
          <w:sz w:val="20"/>
          <w:szCs w:val="20"/>
        </w:rPr>
        <w:t xml:space="preserve">Horizontální osazení všech prvků </w:t>
      </w:r>
      <w:proofErr w:type="gramStart"/>
      <w:r w:rsidR="00371091" w:rsidRPr="004C67DA">
        <w:rPr>
          <w:rFonts w:ascii="Arial" w:hAnsi="Arial" w:cs="Arial"/>
          <w:sz w:val="20"/>
          <w:szCs w:val="20"/>
        </w:rPr>
        <w:t>zábradlí  bude</w:t>
      </w:r>
      <w:proofErr w:type="gramEnd"/>
      <w:r w:rsidR="00371091" w:rsidRPr="004C67DA">
        <w:rPr>
          <w:rFonts w:ascii="Arial" w:hAnsi="Arial" w:cs="Arial"/>
          <w:sz w:val="20"/>
          <w:szCs w:val="20"/>
        </w:rPr>
        <w:t xml:space="preserve"> provedeno v </w:t>
      </w:r>
      <w:proofErr w:type="spellStart"/>
      <w:r w:rsidR="00371091" w:rsidRPr="004C67DA">
        <w:rPr>
          <w:rFonts w:ascii="Arial" w:hAnsi="Arial" w:cs="Arial"/>
          <w:sz w:val="20"/>
          <w:szCs w:val="20"/>
        </w:rPr>
        <w:t>rovinnosti</w:t>
      </w:r>
      <w:proofErr w:type="spellEnd"/>
      <w:r w:rsidR="00371091" w:rsidRPr="004C67DA">
        <w:rPr>
          <w:rFonts w:ascii="Arial" w:hAnsi="Arial" w:cs="Arial"/>
          <w:sz w:val="20"/>
          <w:szCs w:val="20"/>
        </w:rPr>
        <w:t xml:space="preserve"> dle ČSN</w:t>
      </w:r>
      <w:r w:rsidR="00371091">
        <w:rPr>
          <w:rFonts w:ascii="Arial" w:hAnsi="Arial" w:cs="Arial"/>
          <w:sz w:val="20"/>
          <w:szCs w:val="20"/>
        </w:rPr>
        <w:t>.</w:t>
      </w:r>
    </w:p>
    <w:p w:rsidR="00371091" w:rsidRDefault="0068578D" w:rsidP="0068578D">
      <w:pPr>
        <w:suppressAutoHyphens w:val="0"/>
        <w:jc w:val="both"/>
        <w:rPr>
          <w:rFonts w:ascii="Arial" w:hAnsi="Arial" w:cs="Arial"/>
          <w:sz w:val="20"/>
          <w:szCs w:val="20"/>
        </w:rPr>
      </w:pPr>
      <w:r>
        <w:rPr>
          <w:rFonts w:ascii="Arial" w:hAnsi="Arial" w:cs="Arial"/>
          <w:sz w:val="20"/>
          <w:szCs w:val="20"/>
        </w:rPr>
        <w:t xml:space="preserve">- </w:t>
      </w:r>
      <w:r w:rsidR="00371091" w:rsidRPr="004C67DA">
        <w:rPr>
          <w:rFonts w:ascii="Arial" w:hAnsi="Arial" w:cs="Arial"/>
          <w:sz w:val="20"/>
          <w:szCs w:val="20"/>
        </w:rPr>
        <w:t>Montáž všech prvků nad sebou m</w:t>
      </w:r>
      <w:r w:rsidR="00371091">
        <w:rPr>
          <w:rFonts w:ascii="Arial" w:hAnsi="Arial" w:cs="Arial"/>
          <w:sz w:val="20"/>
          <w:szCs w:val="20"/>
        </w:rPr>
        <w:t>usí být provedena ve svislé ose.</w:t>
      </w:r>
    </w:p>
    <w:p w:rsidR="00A127F4" w:rsidRPr="00C139CD" w:rsidRDefault="00A127F4" w:rsidP="00C139CD">
      <w:pPr>
        <w:jc w:val="both"/>
        <w:rPr>
          <w:rFonts w:ascii="Arial" w:hAnsi="Arial" w:cs="Arial"/>
          <w:sz w:val="20"/>
          <w:szCs w:val="20"/>
        </w:rPr>
      </w:pPr>
    </w:p>
    <w:p w:rsidR="0080565B" w:rsidRPr="00357C77" w:rsidRDefault="0080565B" w:rsidP="006240C6">
      <w:pPr>
        <w:jc w:val="both"/>
        <w:rPr>
          <w:rFonts w:ascii="Arial" w:hAnsi="Arial" w:cs="Arial"/>
          <w:sz w:val="20"/>
          <w:szCs w:val="20"/>
        </w:rPr>
      </w:pPr>
    </w:p>
    <w:p w:rsidR="006240C6" w:rsidRPr="006240C6" w:rsidRDefault="006240C6" w:rsidP="006240C6">
      <w:pPr>
        <w:jc w:val="both"/>
        <w:rPr>
          <w:rFonts w:ascii="Arial" w:hAnsi="Arial" w:cs="Arial"/>
          <w:sz w:val="20"/>
          <w:szCs w:val="20"/>
        </w:rPr>
      </w:pPr>
      <w:r w:rsidRPr="006240C6">
        <w:rPr>
          <w:rFonts w:ascii="Arial" w:hAnsi="Arial" w:cs="Arial"/>
          <w:sz w:val="20"/>
          <w:szCs w:val="20"/>
        </w:rPr>
        <w:t>Pozn.:</w:t>
      </w:r>
    </w:p>
    <w:p w:rsidR="006240C6" w:rsidRPr="006240C6" w:rsidRDefault="006240C6" w:rsidP="006240C6">
      <w:pPr>
        <w:jc w:val="both"/>
        <w:rPr>
          <w:rFonts w:ascii="Arial" w:hAnsi="Arial" w:cs="Arial"/>
          <w:sz w:val="20"/>
          <w:szCs w:val="20"/>
        </w:rPr>
      </w:pPr>
      <w:r w:rsidRPr="006240C6">
        <w:rPr>
          <w:rFonts w:ascii="Arial" w:hAnsi="Arial" w:cs="Arial"/>
          <w:sz w:val="20"/>
          <w:szCs w:val="20"/>
        </w:rPr>
        <w:t>Všechny popsané položky zahrnují výrobu, dodávku a montáž konstrukcí včetně veškerého spojovacího a upevňovacího materiálu.</w:t>
      </w:r>
    </w:p>
    <w:p w:rsidR="00232CB9" w:rsidRDefault="006240C6" w:rsidP="006240C6">
      <w:pPr>
        <w:jc w:val="both"/>
        <w:rPr>
          <w:rFonts w:ascii="Arial" w:hAnsi="Arial" w:cs="Arial"/>
          <w:sz w:val="20"/>
          <w:szCs w:val="20"/>
        </w:rPr>
      </w:pPr>
      <w:r w:rsidRPr="006240C6">
        <w:rPr>
          <w:rFonts w:ascii="Arial" w:hAnsi="Arial" w:cs="Arial"/>
          <w:sz w:val="20"/>
          <w:szCs w:val="20"/>
        </w:rPr>
        <w:t xml:space="preserve">Průkazy a dílenské a montážní spoje se předkládají zadavateli. </w:t>
      </w:r>
    </w:p>
    <w:p w:rsidR="006240C6" w:rsidRPr="00A127F4" w:rsidRDefault="006240C6" w:rsidP="006240C6">
      <w:pPr>
        <w:jc w:val="both"/>
        <w:rPr>
          <w:rFonts w:ascii="Arial" w:hAnsi="Arial" w:cs="Arial"/>
          <w:sz w:val="20"/>
          <w:szCs w:val="20"/>
        </w:rPr>
      </w:pPr>
      <w:r w:rsidRPr="00A127F4">
        <w:rPr>
          <w:rFonts w:ascii="Arial" w:hAnsi="Arial" w:cs="Arial"/>
          <w:sz w:val="20"/>
          <w:szCs w:val="20"/>
        </w:rPr>
        <w:t xml:space="preserve">Subdodavatel je povinen do doby převzetí díla zajistit jeho ochranu zakrytím foliemi apod. Před převzetím díla budou hotové </w:t>
      </w:r>
      <w:r w:rsidR="00371091">
        <w:rPr>
          <w:rFonts w:ascii="Arial" w:hAnsi="Arial" w:cs="Arial"/>
          <w:sz w:val="20"/>
          <w:szCs w:val="20"/>
        </w:rPr>
        <w:t xml:space="preserve">zámečnické </w:t>
      </w:r>
      <w:r w:rsidRPr="00A127F4">
        <w:rPr>
          <w:rFonts w:ascii="Arial" w:hAnsi="Arial" w:cs="Arial"/>
          <w:sz w:val="20"/>
          <w:szCs w:val="20"/>
        </w:rPr>
        <w:t>konstrukce</w:t>
      </w:r>
      <w:r w:rsidR="00371091">
        <w:rPr>
          <w:rFonts w:ascii="Arial" w:hAnsi="Arial" w:cs="Arial"/>
          <w:sz w:val="20"/>
          <w:szCs w:val="20"/>
        </w:rPr>
        <w:t xml:space="preserve"> včetně </w:t>
      </w:r>
      <w:r w:rsidR="00371091" w:rsidRPr="004C67DA">
        <w:rPr>
          <w:rFonts w:ascii="Arial" w:hAnsi="Arial" w:cs="Arial"/>
          <w:sz w:val="20"/>
          <w:szCs w:val="20"/>
        </w:rPr>
        <w:t>konstrukcí dotčených prací na tomto souboru</w:t>
      </w:r>
      <w:r w:rsidRPr="00A127F4">
        <w:rPr>
          <w:rFonts w:ascii="Arial" w:hAnsi="Arial" w:cs="Arial"/>
          <w:sz w:val="20"/>
          <w:szCs w:val="20"/>
        </w:rPr>
        <w:t xml:space="preserve"> omyty, zbaveny prachu a stavebních nečistot. </w:t>
      </w:r>
      <w:r w:rsidR="00A127F4" w:rsidRPr="00A127F4">
        <w:rPr>
          <w:rFonts w:ascii="Arial" w:hAnsi="Arial" w:cs="Arial"/>
          <w:sz w:val="20"/>
          <w:szCs w:val="20"/>
        </w:rPr>
        <w:t>Poškozená místa budou opravena.</w:t>
      </w:r>
    </w:p>
    <w:p w:rsidR="002C1BC4" w:rsidRPr="006240C6" w:rsidRDefault="002C1BC4" w:rsidP="00A64A88">
      <w:pPr>
        <w:tabs>
          <w:tab w:val="left" w:pos="1134"/>
          <w:tab w:val="left" w:pos="4678"/>
        </w:tabs>
        <w:suppressAutoHyphens w:val="0"/>
        <w:autoSpaceDE w:val="0"/>
        <w:autoSpaceDN w:val="0"/>
        <w:adjustRightInd w:val="0"/>
        <w:jc w:val="both"/>
        <w:rPr>
          <w:rFonts w:ascii="Arial" w:hAnsi="Arial" w:cs="Arial"/>
          <w:sz w:val="20"/>
          <w:szCs w:val="20"/>
          <w:lang w:eastAsia="cs-CZ"/>
        </w:rPr>
      </w:pPr>
    </w:p>
    <w:p w:rsidR="00A64A88" w:rsidRPr="006240C6" w:rsidRDefault="00A64A88" w:rsidP="00A64A88">
      <w:pPr>
        <w:tabs>
          <w:tab w:val="left" w:pos="3261"/>
        </w:tabs>
        <w:suppressAutoHyphens w:val="0"/>
        <w:autoSpaceDE w:val="0"/>
        <w:autoSpaceDN w:val="0"/>
        <w:adjustRightInd w:val="0"/>
        <w:jc w:val="both"/>
        <w:rPr>
          <w:rFonts w:ascii="Arial" w:hAnsi="Arial" w:cs="Arial"/>
          <w:sz w:val="20"/>
          <w:szCs w:val="20"/>
          <w:lang w:eastAsia="cs-CZ"/>
        </w:rPr>
      </w:pPr>
    </w:p>
    <w:p w:rsidR="00A64A88" w:rsidRPr="006240C6" w:rsidRDefault="00B93CBE" w:rsidP="00A64A88">
      <w:pPr>
        <w:tabs>
          <w:tab w:val="left" w:pos="3261"/>
        </w:tabs>
        <w:suppressAutoHyphens w:val="0"/>
        <w:autoSpaceDE w:val="0"/>
        <w:autoSpaceDN w:val="0"/>
        <w:adjustRightInd w:val="0"/>
        <w:jc w:val="both"/>
        <w:rPr>
          <w:rFonts w:ascii="Arial" w:hAnsi="Arial" w:cs="Arial"/>
          <w:sz w:val="20"/>
          <w:szCs w:val="20"/>
          <w:lang w:eastAsia="cs-CZ"/>
        </w:rPr>
      </w:pPr>
      <w:r w:rsidRPr="006240C6">
        <w:rPr>
          <w:rFonts w:ascii="Arial" w:hAnsi="Arial" w:cs="Arial"/>
          <w:sz w:val="20"/>
          <w:szCs w:val="20"/>
          <w:lang w:eastAsia="cs-CZ"/>
        </w:rPr>
        <w:t xml:space="preserve">Září </w:t>
      </w:r>
      <w:r w:rsidR="00A64A88" w:rsidRPr="006240C6">
        <w:rPr>
          <w:rFonts w:ascii="Arial" w:hAnsi="Arial" w:cs="Arial"/>
          <w:sz w:val="20"/>
          <w:szCs w:val="20"/>
          <w:lang w:eastAsia="cs-CZ"/>
        </w:rPr>
        <w:t>/201</w:t>
      </w:r>
      <w:r w:rsidRPr="006240C6">
        <w:rPr>
          <w:rFonts w:ascii="Arial" w:hAnsi="Arial" w:cs="Arial"/>
          <w:sz w:val="20"/>
          <w:szCs w:val="20"/>
          <w:lang w:eastAsia="cs-CZ"/>
        </w:rPr>
        <w:t>8</w:t>
      </w:r>
    </w:p>
    <w:p w:rsidR="00A64A88" w:rsidRPr="006240C6" w:rsidRDefault="00A64A88" w:rsidP="00A64A88">
      <w:pPr>
        <w:tabs>
          <w:tab w:val="left" w:pos="3261"/>
        </w:tabs>
        <w:suppressAutoHyphens w:val="0"/>
        <w:autoSpaceDE w:val="0"/>
        <w:autoSpaceDN w:val="0"/>
        <w:adjustRightInd w:val="0"/>
        <w:jc w:val="both"/>
        <w:rPr>
          <w:rFonts w:ascii="Arial" w:hAnsi="Arial" w:cs="Arial"/>
          <w:sz w:val="20"/>
          <w:szCs w:val="20"/>
          <w:lang w:eastAsia="cs-CZ"/>
        </w:rPr>
      </w:pPr>
      <w:proofErr w:type="gramStart"/>
      <w:r w:rsidRPr="006240C6">
        <w:rPr>
          <w:rFonts w:ascii="Arial" w:hAnsi="Arial" w:cs="Arial"/>
          <w:sz w:val="20"/>
          <w:szCs w:val="20"/>
          <w:lang w:eastAsia="cs-CZ"/>
        </w:rPr>
        <w:t>Vypracovala:.</w:t>
      </w:r>
      <w:proofErr w:type="gramEnd"/>
      <w:r w:rsidRPr="006240C6">
        <w:rPr>
          <w:rFonts w:ascii="Arial" w:hAnsi="Arial" w:cs="Arial"/>
          <w:sz w:val="20"/>
          <w:szCs w:val="20"/>
          <w:lang w:eastAsia="cs-CZ"/>
        </w:rPr>
        <w:t xml:space="preserve"> Ing. arch. Olga Růžičková</w:t>
      </w:r>
    </w:p>
    <w:sectPr w:rsidR="00A64A88" w:rsidRPr="006240C6" w:rsidSect="000142AC">
      <w:footerReference w:type="default" r:id="rId8"/>
      <w:footnotePr>
        <w:pos w:val="beneathText"/>
      </w:footnotePr>
      <w:pgSz w:w="11907" w:h="16840" w:code="9"/>
      <w:pgMar w:top="1417" w:right="1417" w:bottom="1417" w:left="1417"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DA4" w:rsidRDefault="00B57DA4">
      <w:r>
        <w:separator/>
      </w:r>
    </w:p>
  </w:endnote>
  <w:endnote w:type="continuationSeparator" w:id="0">
    <w:p w:rsidR="00B57DA4" w:rsidRDefault="00B57D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tarSymbol">
    <w:altName w:val="MS Mincho"/>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almSprings">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AC" w:rsidRDefault="000142AC" w:rsidP="009D7F8E">
    <w:pPr>
      <w:pStyle w:val="Zpat"/>
      <w:jc w:val="center"/>
      <w:rPr>
        <w:rFonts w:ascii="Arial" w:hAnsi="Arial" w:cs="Arial"/>
        <w:sz w:val="16"/>
        <w:szCs w:val="16"/>
      </w:rPr>
    </w:pPr>
  </w:p>
  <w:p w:rsidR="00B76B9C" w:rsidRDefault="00B76B9C" w:rsidP="009D7F8E">
    <w:pPr>
      <w:pStyle w:val="Zpat"/>
      <w:jc w:val="center"/>
      <w:rPr>
        <w:rFonts w:ascii="Arial" w:hAnsi="Arial" w:cs="Arial"/>
        <w:sz w:val="16"/>
        <w:szCs w:val="16"/>
      </w:rPr>
    </w:pPr>
    <w:r>
      <w:rPr>
        <w:rFonts w:ascii="Arial" w:hAnsi="Arial" w:cs="Arial"/>
        <w:sz w:val="16"/>
        <w:szCs w:val="16"/>
      </w:rPr>
      <w:t>strana č.</w:t>
    </w:r>
    <w:r w:rsidR="00F602F8">
      <w:rPr>
        <w:rFonts w:ascii="Arial" w:hAnsi="Arial" w:cs="Arial"/>
        <w:sz w:val="16"/>
        <w:szCs w:val="16"/>
      </w:rPr>
      <w:fldChar w:fldCharType="begin"/>
    </w:r>
    <w:r>
      <w:rPr>
        <w:rFonts w:ascii="Arial" w:hAnsi="Arial" w:cs="Arial"/>
        <w:sz w:val="16"/>
        <w:szCs w:val="16"/>
      </w:rPr>
      <w:instrText xml:space="preserve"> PAGE   \* MERGEFORMAT </w:instrText>
    </w:r>
    <w:r w:rsidR="00F602F8">
      <w:rPr>
        <w:rFonts w:ascii="Arial" w:hAnsi="Arial" w:cs="Arial"/>
        <w:sz w:val="16"/>
        <w:szCs w:val="16"/>
      </w:rPr>
      <w:fldChar w:fldCharType="separate"/>
    </w:r>
    <w:r w:rsidR="00AD365E">
      <w:rPr>
        <w:rFonts w:ascii="Arial" w:hAnsi="Arial" w:cs="Arial"/>
        <w:noProof/>
        <w:sz w:val="16"/>
        <w:szCs w:val="16"/>
      </w:rPr>
      <w:t>2</w:t>
    </w:r>
    <w:r w:rsidR="00F602F8">
      <w:rPr>
        <w:rFonts w:ascii="Arial" w:hAnsi="Arial" w:cs="Arial"/>
        <w:sz w:val="16"/>
        <w:szCs w:val="16"/>
      </w:rPr>
      <w:fldChar w:fldCharType="end"/>
    </w:r>
  </w:p>
  <w:p w:rsidR="00B76B9C" w:rsidRDefault="00B76B9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DA4" w:rsidRDefault="00B57DA4">
      <w:r>
        <w:separator/>
      </w:r>
    </w:p>
  </w:footnote>
  <w:footnote w:type="continuationSeparator" w:id="0">
    <w:p w:rsidR="00B57DA4" w:rsidRDefault="00B57D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pPr>
      <w:rPr>
        <w:rFonts w:ascii="Symbol" w:hAnsi="Symbol"/>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decimal"/>
      <w:pStyle w:val="Nadpis4"/>
      <w:lvlText w:val="%4."/>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lvl w:ilvl="0">
      <w:start w:val="2"/>
      <w:numFmt w:val="bullet"/>
      <w:lvlText w:val="-"/>
      <w:lvlJc w:val="left"/>
      <w:pPr>
        <w:tabs>
          <w:tab w:val="num" w:pos="0"/>
        </w:tabs>
      </w:pPr>
      <w:rPr>
        <w:rFonts w:ascii="Times New Roman" w:hAnsi="Times New Roman"/>
      </w:rPr>
    </w:lvl>
  </w:abstractNum>
  <w:abstractNum w:abstractNumId="2">
    <w:nsid w:val="00000003"/>
    <w:multiLevelType w:val="singleLevel"/>
    <w:tmpl w:val="00000003"/>
    <w:lvl w:ilvl="0">
      <w:numFmt w:val="bullet"/>
      <w:lvlText w:val="-"/>
      <w:lvlJc w:val="left"/>
      <w:pPr>
        <w:tabs>
          <w:tab w:val="num" w:pos="0"/>
        </w:tabs>
      </w:pPr>
      <w:rPr>
        <w:rFonts w:ascii="Times New Roman" w:hAnsi="Times New Roman" w:cs="Times New Roman"/>
      </w:rPr>
    </w:lvl>
  </w:abstractNum>
  <w:abstractNum w:abstractNumId="3">
    <w:nsid w:val="00000004"/>
    <w:multiLevelType w:val="singleLevel"/>
    <w:tmpl w:val="00000004"/>
    <w:name w:val="WW8Num2"/>
    <w:lvl w:ilvl="0">
      <w:start w:val="1"/>
      <w:numFmt w:val="bullet"/>
      <w:lvlText w:val="-"/>
      <w:lvlJc w:val="left"/>
      <w:pPr>
        <w:tabs>
          <w:tab w:val="num" w:pos="0"/>
        </w:tabs>
      </w:pPr>
      <w:rPr>
        <w:rFonts w:ascii="Times New Roman" w:hAnsi="Times New Roman"/>
      </w:rPr>
    </w:lvl>
  </w:abstractNum>
  <w:abstractNum w:abstractNumId="4">
    <w:nsid w:val="00000005"/>
    <w:multiLevelType w:val="singleLevel"/>
    <w:tmpl w:val="00000005"/>
    <w:name w:val="WW8Num3"/>
    <w:lvl w:ilvl="0">
      <w:start w:val="1"/>
      <w:numFmt w:val="bullet"/>
      <w:lvlText w:val=""/>
      <w:lvlJc w:val="left"/>
      <w:pPr>
        <w:tabs>
          <w:tab w:val="num" w:pos="0"/>
        </w:tabs>
      </w:pPr>
      <w:rPr>
        <w:rFonts w:ascii="Symbol" w:hAnsi="Symbol"/>
      </w:rPr>
    </w:lvl>
  </w:abstractNum>
  <w:abstractNum w:abstractNumId="5">
    <w:nsid w:val="00000006"/>
    <w:multiLevelType w:val="singleLevel"/>
    <w:tmpl w:val="00000006"/>
    <w:name w:val="WW8Num4"/>
    <w:lvl w:ilvl="0">
      <w:start w:val="1"/>
      <w:numFmt w:val="bullet"/>
      <w:lvlText w:val=""/>
      <w:lvlJc w:val="left"/>
      <w:pPr>
        <w:tabs>
          <w:tab w:val="num" w:pos="0"/>
        </w:tabs>
      </w:pPr>
      <w:rPr>
        <w:rFonts w:ascii="Wingdings" w:hAnsi="Wingdings"/>
      </w:rPr>
    </w:lvl>
  </w:abstractNum>
  <w:abstractNum w:abstractNumId="6">
    <w:nsid w:val="00000007"/>
    <w:multiLevelType w:val="singleLevel"/>
    <w:tmpl w:val="00000007"/>
    <w:name w:val="WW8Num5"/>
    <w:lvl w:ilvl="0">
      <w:start w:val="1"/>
      <w:numFmt w:val="bullet"/>
      <w:lvlText w:val=""/>
      <w:lvlJc w:val="left"/>
      <w:pPr>
        <w:tabs>
          <w:tab w:val="num" w:pos="0"/>
        </w:tabs>
      </w:pPr>
      <w:rPr>
        <w:rFonts w:ascii="Symbol" w:hAnsi="Symbol" w:cs="Times New Roman"/>
        <w:b/>
      </w:rPr>
    </w:lvl>
  </w:abstractNum>
  <w:abstractNum w:abstractNumId="7">
    <w:nsid w:val="00000008"/>
    <w:multiLevelType w:val="singleLevel"/>
    <w:tmpl w:val="00000008"/>
    <w:name w:val="WW8Num6"/>
    <w:lvl w:ilvl="0">
      <w:start w:val="1"/>
      <w:numFmt w:val="bullet"/>
      <w:lvlText w:val=""/>
      <w:lvlJc w:val="left"/>
      <w:pPr>
        <w:tabs>
          <w:tab w:val="num" w:pos="0"/>
        </w:tabs>
      </w:pPr>
      <w:rPr>
        <w:rFonts w:ascii="Wingdings" w:hAnsi="Wingdings" w:cs="Times New Roman"/>
      </w:rPr>
    </w:lvl>
  </w:abstractNum>
  <w:abstractNum w:abstractNumId="8">
    <w:nsid w:val="00000009"/>
    <w:multiLevelType w:val="singleLevel"/>
    <w:tmpl w:val="00000009"/>
    <w:name w:val="WW8Num7"/>
    <w:lvl w:ilvl="0">
      <w:start w:val="1"/>
      <w:numFmt w:val="bullet"/>
      <w:lvlText w:val=""/>
      <w:lvlJc w:val="left"/>
      <w:pPr>
        <w:tabs>
          <w:tab w:val="num" w:pos="0"/>
        </w:tabs>
      </w:pPr>
      <w:rPr>
        <w:rFonts w:ascii="Wingdings" w:hAnsi="Wingdings" w:cs="Times New Roman"/>
      </w:rPr>
    </w:lvl>
  </w:abstractNum>
  <w:abstractNum w:abstractNumId="9">
    <w:nsid w:val="0000000A"/>
    <w:multiLevelType w:val="singleLevel"/>
    <w:tmpl w:val="0000000A"/>
    <w:name w:val="WW8Num8"/>
    <w:lvl w:ilvl="0">
      <w:start w:val="1"/>
      <w:numFmt w:val="bullet"/>
      <w:lvlText w:val=""/>
      <w:lvlJc w:val="left"/>
      <w:pPr>
        <w:tabs>
          <w:tab w:val="num" w:pos="0"/>
        </w:tabs>
      </w:pPr>
      <w:rPr>
        <w:rFonts w:ascii="Wingdings" w:hAnsi="Wingdings"/>
      </w:rPr>
    </w:lvl>
  </w:abstractNum>
  <w:abstractNum w:abstractNumId="10">
    <w:nsid w:val="0000000B"/>
    <w:multiLevelType w:val="multilevel"/>
    <w:tmpl w:val="0000000B"/>
    <w:name w:val="WW8Num9"/>
    <w:lvl w:ilvl="0">
      <w:start w:val="1"/>
      <w:numFmt w:val="bullet"/>
      <w:lvlText w:val=""/>
      <w:lvlJc w:val="left"/>
      <w:pPr>
        <w:tabs>
          <w:tab w:val="num" w:pos="0"/>
        </w:tabs>
      </w:pPr>
      <w:rPr>
        <w:rFonts w:ascii="Wingdings" w:hAnsi="Wingdings"/>
      </w:rPr>
    </w:lvl>
    <w:lvl w:ilvl="1">
      <w:start w:val="2"/>
      <w:numFmt w:val="bullet"/>
      <w:lvlText w:val="-"/>
      <w:lvlJc w:val="left"/>
      <w:pPr>
        <w:tabs>
          <w:tab w:val="num" w:pos="0"/>
        </w:tabs>
      </w:pPr>
      <w:rPr>
        <w:rFonts w:ascii="Tahoma" w:hAnsi="Tahoma" w:cs="Tahoma"/>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nsid w:val="0000000C"/>
    <w:multiLevelType w:val="singleLevel"/>
    <w:tmpl w:val="0000000C"/>
    <w:name w:val="WW8Num10"/>
    <w:lvl w:ilvl="0">
      <w:start w:val="1"/>
      <w:numFmt w:val="bullet"/>
      <w:lvlText w:val=""/>
      <w:lvlJc w:val="left"/>
      <w:pPr>
        <w:tabs>
          <w:tab w:val="num" w:pos="0"/>
        </w:tabs>
      </w:pPr>
      <w:rPr>
        <w:rFonts w:ascii="Wingdings" w:hAnsi="Wingdings"/>
      </w:rPr>
    </w:lvl>
  </w:abstractNum>
  <w:abstractNum w:abstractNumId="12">
    <w:nsid w:val="0000000D"/>
    <w:multiLevelType w:val="singleLevel"/>
    <w:tmpl w:val="0000000D"/>
    <w:name w:val="WW8Num11"/>
    <w:lvl w:ilvl="0">
      <w:start w:val="2"/>
      <w:numFmt w:val="decimal"/>
      <w:lvlText w:val="%1."/>
      <w:lvlJc w:val="left"/>
      <w:pPr>
        <w:tabs>
          <w:tab w:val="num" w:pos="0"/>
        </w:tabs>
      </w:pPr>
    </w:lvl>
  </w:abstractNum>
  <w:abstractNum w:abstractNumId="13">
    <w:nsid w:val="0000000E"/>
    <w:multiLevelType w:val="singleLevel"/>
    <w:tmpl w:val="0000000E"/>
    <w:name w:val="WW8Num12"/>
    <w:lvl w:ilvl="0">
      <w:numFmt w:val="bullet"/>
      <w:lvlText w:val="-"/>
      <w:lvlJc w:val="left"/>
      <w:pPr>
        <w:tabs>
          <w:tab w:val="num" w:pos="0"/>
        </w:tabs>
      </w:pPr>
      <w:rPr>
        <w:rFonts w:ascii="Times New Roman" w:hAnsi="Times New Roman"/>
        <w:sz w:val="20"/>
      </w:rPr>
    </w:lvl>
  </w:abstractNum>
  <w:abstractNum w:abstractNumId="14">
    <w:nsid w:val="0000000F"/>
    <w:multiLevelType w:val="singleLevel"/>
    <w:tmpl w:val="0000000F"/>
    <w:name w:val="WW8Num13"/>
    <w:lvl w:ilvl="0">
      <w:start w:val="1"/>
      <w:numFmt w:val="bullet"/>
      <w:pStyle w:val="odsazen3"/>
      <w:lvlText w:val="o"/>
      <w:lvlJc w:val="left"/>
      <w:pPr>
        <w:tabs>
          <w:tab w:val="num" w:pos="0"/>
        </w:tabs>
      </w:pPr>
      <w:rPr>
        <w:rFonts w:ascii="Courier New" w:hAnsi="Courier New"/>
      </w:rPr>
    </w:lvl>
  </w:abstractNum>
  <w:abstractNum w:abstractNumId="15">
    <w:nsid w:val="00000010"/>
    <w:multiLevelType w:val="singleLevel"/>
    <w:tmpl w:val="00000010"/>
    <w:name w:val="WW8Num14"/>
    <w:lvl w:ilvl="0">
      <w:start w:val="1"/>
      <w:numFmt w:val="bullet"/>
      <w:lvlText w:val=""/>
      <w:lvlJc w:val="left"/>
      <w:pPr>
        <w:tabs>
          <w:tab w:val="num" w:pos="0"/>
        </w:tabs>
      </w:pPr>
      <w:rPr>
        <w:rFonts w:ascii="Wingdings" w:hAnsi="Wingdings"/>
      </w:rPr>
    </w:lvl>
  </w:abstractNum>
  <w:abstractNum w:abstractNumId="16">
    <w:nsid w:val="00000011"/>
    <w:multiLevelType w:val="singleLevel"/>
    <w:tmpl w:val="00000011"/>
    <w:name w:val="WW8Num15"/>
    <w:lvl w:ilvl="0">
      <w:start w:val="1"/>
      <w:numFmt w:val="bullet"/>
      <w:lvlText w:val=""/>
      <w:lvlJc w:val="left"/>
      <w:pPr>
        <w:tabs>
          <w:tab w:val="num" w:pos="0"/>
        </w:tabs>
      </w:pPr>
      <w:rPr>
        <w:rFonts w:ascii="Wingdings" w:hAnsi="Wingdings"/>
      </w:rPr>
    </w:lvl>
  </w:abstractNum>
  <w:abstractNum w:abstractNumId="17">
    <w:nsid w:val="00000012"/>
    <w:multiLevelType w:val="singleLevel"/>
    <w:tmpl w:val="00000012"/>
    <w:name w:val="WW8Num16"/>
    <w:lvl w:ilvl="0">
      <w:start w:val="1"/>
      <w:numFmt w:val="bullet"/>
      <w:lvlText w:val=""/>
      <w:lvlJc w:val="left"/>
      <w:pPr>
        <w:tabs>
          <w:tab w:val="num" w:pos="0"/>
        </w:tabs>
      </w:pPr>
      <w:rPr>
        <w:rFonts w:ascii="Wingdings" w:hAnsi="Wingdings"/>
      </w:rPr>
    </w:lvl>
  </w:abstractNum>
  <w:abstractNum w:abstractNumId="18">
    <w:nsid w:val="00000013"/>
    <w:multiLevelType w:val="singleLevel"/>
    <w:tmpl w:val="00000013"/>
    <w:name w:val="WW8Num17"/>
    <w:lvl w:ilvl="0">
      <w:start w:val="1"/>
      <w:numFmt w:val="bullet"/>
      <w:lvlText w:val=""/>
      <w:lvlJc w:val="left"/>
      <w:pPr>
        <w:tabs>
          <w:tab w:val="num" w:pos="0"/>
        </w:tabs>
      </w:pPr>
      <w:rPr>
        <w:rFonts w:ascii="Symbol" w:hAnsi="Symbol"/>
      </w:rPr>
    </w:lvl>
  </w:abstractNum>
  <w:abstractNum w:abstractNumId="19">
    <w:nsid w:val="00000014"/>
    <w:multiLevelType w:val="singleLevel"/>
    <w:tmpl w:val="00000014"/>
    <w:name w:val="WW8Num18"/>
    <w:lvl w:ilvl="0">
      <w:start w:val="1"/>
      <w:numFmt w:val="bullet"/>
      <w:lvlText w:val=""/>
      <w:lvlJc w:val="left"/>
      <w:pPr>
        <w:tabs>
          <w:tab w:val="num" w:pos="0"/>
        </w:tabs>
      </w:pPr>
      <w:rPr>
        <w:rFonts w:ascii="Wingdings" w:hAnsi="Wingdings"/>
      </w:rPr>
    </w:lvl>
  </w:abstractNum>
  <w:abstractNum w:abstractNumId="20">
    <w:nsid w:val="00000015"/>
    <w:multiLevelType w:val="singleLevel"/>
    <w:tmpl w:val="00000015"/>
    <w:name w:val="WW8Num19"/>
    <w:lvl w:ilvl="0">
      <w:start w:val="1"/>
      <w:numFmt w:val="bullet"/>
      <w:lvlText w:val=""/>
      <w:lvlJc w:val="left"/>
      <w:pPr>
        <w:tabs>
          <w:tab w:val="num" w:pos="0"/>
        </w:tabs>
      </w:pPr>
      <w:rPr>
        <w:rFonts w:ascii="Wingdings" w:hAnsi="Wingdings"/>
      </w:rPr>
    </w:lvl>
  </w:abstractNum>
  <w:abstractNum w:abstractNumId="21">
    <w:nsid w:val="00000016"/>
    <w:multiLevelType w:val="singleLevel"/>
    <w:tmpl w:val="00000016"/>
    <w:name w:val="WW8Num20"/>
    <w:lvl w:ilvl="0">
      <w:numFmt w:val="bullet"/>
      <w:lvlText w:val="−"/>
      <w:lvlJc w:val="left"/>
      <w:pPr>
        <w:tabs>
          <w:tab w:val="num" w:pos="0"/>
        </w:tabs>
      </w:pPr>
      <w:rPr>
        <w:rFonts w:ascii="Times New Roman" w:hAnsi="Times New Roman"/>
      </w:rPr>
    </w:lvl>
  </w:abstractNum>
  <w:abstractNum w:abstractNumId="22">
    <w:nsid w:val="00000017"/>
    <w:multiLevelType w:val="singleLevel"/>
    <w:tmpl w:val="00000017"/>
    <w:name w:val="WW8Num21"/>
    <w:lvl w:ilvl="0">
      <w:start w:val="1"/>
      <w:numFmt w:val="bullet"/>
      <w:lvlText w:val=""/>
      <w:lvlJc w:val="left"/>
      <w:pPr>
        <w:tabs>
          <w:tab w:val="num" w:pos="0"/>
        </w:tabs>
      </w:pPr>
      <w:rPr>
        <w:rFonts w:ascii="Wingdings" w:hAnsi="Wingdings"/>
      </w:rPr>
    </w:lvl>
  </w:abstractNum>
  <w:abstractNum w:abstractNumId="23">
    <w:nsid w:val="00000018"/>
    <w:multiLevelType w:val="singleLevel"/>
    <w:tmpl w:val="00000018"/>
    <w:name w:val="WW8Num22"/>
    <w:lvl w:ilvl="0">
      <w:start w:val="1"/>
      <w:numFmt w:val="bullet"/>
      <w:lvlText w:val=""/>
      <w:lvlJc w:val="left"/>
      <w:pPr>
        <w:tabs>
          <w:tab w:val="num" w:pos="0"/>
        </w:tabs>
      </w:pPr>
      <w:rPr>
        <w:rFonts w:ascii="Wingdings" w:hAnsi="Wingdings"/>
      </w:rPr>
    </w:lvl>
  </w:abstractNum>
  <w:abstractNum w:abstractNumId="24">
    <w:nsid w:val="00000019"/>
    <w:multiLevelType w:val="multilevel"/>
    <w:tmpl w:val="00000019"/>
    <w:name w:val="WW8Num23"/>
    <w:lvl w:ilvl="0">
      <w:start w:val="2"/>
      <w:numFmt w:val="upperLetter"/>
      <w:lvlText w:val="%1."/>
      <w:lvlJc w:val="left"/>
      <w:pPr>
        <w:tabs>
          <w:tab w:val="num" w:pos="0"/>
        </w:tabs>
      </w:pPr>
    </w:lvl>
    <w:lvl w:ilvl="1">
      <w:start w:val="1"/>
      <w:numFmt w:val="lowerLetter"/>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singleLevel"/>
    <w:tmpl w:val="0000001A"/>
    <w:name w:val="WW8Num24"/>
    <w:lvl w:ilvl="0">
      <w:start w:val="1"/>
      <w:numFmt w:val="bullet"/>
      <w:lvlText w:val=""/>
      <w:lvlJc w:val="left"/>
      <w:pPr>
        <w:tabs>
          <w:tab w:val="num" w:pos="0"/>
        </w:tabs>
      </w:pPr>
      <w:rPr>
        <w:rFonts w:ascii="Wingdings" w:hAnsi="Wingdings"/>
      </w:rPr>
    </w:lvl>
  </w:abstractNum>
  <w:abstractNum w:abstractNumId="26">
    <w:nsid w:val="0000001B"/>
    <w:multiLevelType w:val="singleLevel"/>
    <w:tmpl w:val="0000001B"/>
    <w:name w:val="WW8Num25"/>
    <w:lvl w:ilvl="0">
      <w:start w:val="1"/>
      <w:numFmt w:val="bullet"/>
      <w:lvlText w:val=""/>
      <w:lvlJc w:val="left"/>
      <w:pPr>
        <w:tabs>
          <w:tab w:val="num" w:pos="0"/>
        </w:tabs>
      </w:pPr>
      <w:rPr>
        <w:rFonts w:ascii="Wingdings" w:hAnsi="Wingdings"/>
      </w:rPr>
    </w:lvl>
  </w:abstractNum>
  <w:abstractNum w:abstractNumId="27">
    <w:nsid w:val="0000001C"/>
    <w:multiLevelType w:val="singleLevel"/>
    <w:tmpl w:val="0000001C"/>
    <w:name w:val="WW8Num26"/>
    <w:lvl w:ilvl="0">
      <w:start w:val="1"/>
      <w:numFmt w:val="bullet"/>
      <w:lvlText w:val=""/>
      <w:lvlJc w:val="left"/>
      <w:pPr>
        <w:tabs>
          <w:tab w:val="num" w:pos="0"/>
        </w:tabs>
      </w:pPr>
      <w:rPr>
        <w:rFonts w:ascii="Wingdings" w:hAnsi="Wingdings"/>
      </w:rPr>
    </w:lvl>
  </w:abstractNum>
  <w:abstractNum w:abstractNumId="28">
    <w:nsid w:val="0000001D"/>
    <w:multiLevelType w:val="singleLevel"/>
    <w:tmpl w:val="0000001D"/>
    <w:name w:val="WW8Num27"/>
    <w:lvl w:ilvl="0">
      <w:start w:val="1"/>
      <w:numFmt w:val="lowerLetter"/>
      <w:lvlText w:val="%1)"/>
      <w:lvlJc w:val="left"/>
      <w:pPr>
        <w:tabs>
          <w:tab w:val="num" w:pos="0"/>
        </w:tabs>
      </w:pPr>
    </w:lvl>
  </w:abstractNum>
  <w:abstractNum w:abstractNumId="29">
    <w:nsid w:val="0000001E"/>
    <w:multiLevelType w:val="singleLevel"/>
    <w:tmpl w:val="0000001E"/>
    <w:name w:val="WW8Num28"/>
    <w:lvl w:ilvl="0">
      <w:start w:val="1"/>
      <w:numFmt w:val="bullet"/>
      <w:lvlText w:val=""/>
      <w:lvlJc w:val="left"/>
      <w:pPr>
        <w:tabs>
          <w:tab w:val="num" w:pos="0"/>
        </w:tabs>
      </w:pPr>
      <w:rPr>
        <w:rFonts w:ascii="Wingdings" w:hAnsi="Wingdings"/>
      </w:rPr>
    </w:lvl>
  </w:abstractNum>
  <w:abstractNum w:abstractNumId="30">
    <w:nsid w:val="0000001F"/>
    <w:multiLevelType w:val="singleLevel"/>
    <w:tmpl w:val="0000001F"/>
    <w:name w:val="WW8Num29"/>
    <w:lvl w:ilvl="0">
      <w:start w:val="5"/>
      <w:numFmt w:val="bullet"/>
      <w:lvlText w:val="-"/>
      <w:lvlJc w:val="left"/>
      <w:pPr>
        <w:tabs>
          <w:tab w:val="num" w:pos="0"/>
        </w:tabs>
      </w:pPr>
      <w:rPr>
        <w:rFonts w:ascii="StarSymbol" w:hAnsi="StarSymbol"/>
      </w:rPr>
    </w:lvl>
  </w:abstractNum>
  <w:abstractNum w:abstractNumId="31">
    <w:nsid w:val="00000020"/>
    <w:multiLevelType w:val="singleLevel"/>
    <w:tmpl w:val="00000020"/>
    <w:name w:val="WW8Num30"/>
    <w:lvl w:ilvl="0">
      <w:start w:val="1"/>
      <w:numFmt w:val="bullet"/>
      <w:lvlText w:val=""/>
      <w:lvlJc w:val="left"/>
      <w:pPr>
        <w:tabs>
          <w:tab w:val="num" w:pos="0"/>
        </w:tabs>
      </w:pPr>
      <w:rPr>
        <w:rFonts w:ascii="Wingdings" w:hAnsi="Wingdings"/>
        <w:b/>
        <w:i w:val="0"/>
        <w:sz w:val="22"/>
      </w:rPr>
    </w:lvl>
  </w:abstractNum>
  <w:abstractNum w:abstractNumId="32">
    <w:nsid w:val="00000021"/>
    <w:multiLevelType w:val="singleLevel"/>
    <w:tmpl w:val="00000021"/>
    <w:name w:val="WW8Num31"/>
    <w:lvl w:ilvl="0">
      <w:start w:val="1"/>
      <w:numFmt w:val="bullet"/>
      <w:lvlText w:val=""/>
      <w:lvlJc w:val="left"/>
      <w:pPr>
        <w:tabs>
          <w:tab w:val="num" w:pos="0"/>
        </w:tabs>
      </w:pPr>
      <w:rPr>
        <w:rFonts w:ascii="Wingdings" w:hAnsi="Wingdings"/>
      </w:rPr>
    </w:lvl>
  </w:abstractNum>
  <w:abstractNum w:abstractNumId="33">
    <w:nsid w:val="00000022"/>
    <w:multiLevelType w:val="singleLevel"/>
    <w:tmpl w:val="00000022"/>
    <w:name w:val="WW8Num32"/>
    <w:lvl w:ilvl="0">
      <w:start w:val="1"/>
      <w:numFmt w:val="bullet"/>
      <w:lvlText w:val=""/>
      <w:lvlJc w:val="left"/>
      <w:pPr>
        <w:tabs>
          <w:tab w:val="num" w:pos="0"/>
        </w:tabs>
      </w:pPr>
      <w:rPr>
        <w:rFonts w:ascii="Wingdings" w:hAnsi="Wingdings"/>
      </w:rPr>
    </w:lvl>
  </w:abstractNum>
  <w:abstractNum w:abstractNumId="34">
    <w:nsid w:val="00000023"/>
    <w:multiLevelType w:val="singleLevel"/>
    <w:tmpl w:val="00000023"/>
    <w:name w:val="WW8Num33"/>
    <w:lvl w:ilvl="0">
      <w:start w:val="1"/>
      <w:numFmt w:val="decimal"/>
      <w:lvlText w:val="%1)"/>
      <w:lvlJc w:val="left"/>
      <w:pPr>
        <w:tabs>
          <w:tab w:val="num" w:pos="0"/>
        </w:tabs>
      </w:pPr>
    </w:lvl>
  </w:abstractNum>
  <w:abstractNum w:abstractNumId="35">
    <w:nsid w:val="00000024"/>
    <w:multiLevelType w:val="singleLevel"/>
    <w:tmpl w:val="00000024"/>
    <w:name w:val="WW8Num34"/>
    <w:lvl w:ilvl="0">
      <w:start w:val="1"/>
      <w:numFmt w:val="bullet"/>
      <w:lvlText w:val=""/>
      <w:lvlJc w:val="left"/>
      <w:pPr>
        <w:tabs>
          <w:tab w:val="num" w:pos="0"/>
        </w:tabs>
      </w:pPr>
      <w:rPr>
        <w:rFonts w:ascii="Symbol" w:hAnsi="Symbol"/>
      </w:rPr>
    </w:lvl>
  </w:abstractNum>
  <w:abstractNum w:abstractNumId="36">
    <w:nsid w:val="00000025"/>
    <w:multiLevelType w:val="singleLevel"/>
    <w:tmpl w:val="00000025"/>
    <w:name w:val="WW8Num35"/>
    <w:lvl w:ilvl="0">
      <w:start w:val="1"/>
      <w:numFmt w:val="bullet"/>
      <w:lvlText w:val=""/>
      <w:lvlJc w:val="left"/>
      <w:pPr>
        <w:tabs>
          <w:tab w:val="num" w:pos="0"/>
        </w:tabs>
      </w:pPr>
      <w:rPr>
        <w:rFonts w:ascii="Wingdings" w:hAnsi="Wingdings"/>
        <w:b w:val="0"/>
      </w:rPr>
    </w:lvl>
  </w:abstractNum>
  <w:abstractNum w:abstractNumId="37">
    <w:nsid w:val="00000026"/>
    <w:multiLevelType w:val="singleLevel"/>
    <w:tmpl w:val="00000026"/>
    <w:name w:val="WW8Num36"/>
    <w:lvl w:ilvl="0">
      <w:start w:val="1"/>
      <w:numFmt w:val="bullet"/>
      <w:lvlText w:val=""/>
      <w:lvlJc w:val="left"/>
      <w:pPr>
        <w:tabs>
          <w:tab w:val="num" w:pos="0"/>
        </w:tabs>
      </w:pPr>
      <w:rPr>
        <w:rFonts w:ascii="Wingdings" w:hAnsi="Wingdings"/>
      </w:rPr>
    </w:lvl>
  </w:abstractNum>
  <w:abstractNum w:abstractNumId="38">
    <w:nsid w:val="00000027"/>
    <w:multiLevelType w:val="singleLevel"/>
    <w:tmpl w:val="00000027"/>
    <w:name w:val="WW8Num37"/>
    <w:lvl w:ilvl="0">
      <w:start w:val="1"/>
      <w:numFmt w:val="bullet"/>
      <w:lvlText w:val=""/>
      <w:lvlJc w:val="left"/>
      <w:pPr>
        <w:tabs>
          <w:tab w:val="num" w:pos="0"/>
        </w:tabs>
      </w:pPr>
      <w:rPr>
        <w:rFonts w:ascii="Wingdings" w:hAnsi="Wingdings"/>
      </w:rPr>
    </w:lvl>
  </w:abstractNum>
  <w:abstractNum w:abstractNumId="39">
    <w:nsid w:val="00000028"/>
    <w:multiLevelType w:val="singleLevel"/>
    <w:tmpl w:val="00000028"/>
    <w:name w:val="WW8Num38"/>
    <w:lvl w:ilvl="0">
      <w:start w:val="1"/>
      <w:numFmt w:val="bullet"/>
      <w:lvlText w:val=""/>
      <w:lvlJc w:val="left"/>
      <w:pPr>
        <w:tabs>
          <w:tab w:val="num" w:pos="0"/>
        </w:tabs>
      </w:pPr>
      <w:rPr>
        <w:rFonts w:ascii="Wingdings" w:hAnsi="Wingdings"/>
      </w:rPr>
    </w:lvl>
  </w:abstractNum>
  <w:abstractNum w:abstractNumId="40">
    <w:nsid w:val="00000029"/>
    <w:multiLevelType w:val="singleLevel"/>
    <w:tmpl w:val="00000029"/>
    <w:name w:val="WW8Num39"/>
    <w:lvl w:ilvl="0">
      <w:start w:val="1"/>
      <w:numFmt w:val="bullet"/>
      <w:pStyle w:val="normlnodsazen"/>
      <w:lvlText w:val=""/>
      <w:lvlJc w:val="left"/>
      <w:pPr>
        <w:tabs>
          <w:tab w:val="num" w:pos="0"/>
        </w:tabs>
      </w:pPr>
      <w:rPr>
        <w:rFonts w:ascii="Symbol" w:hAnsi="Symbol" w:cs="Arial"/>
      </w:rPr>
    </w:lvl>
  </w:abstractNum>
  <w:abstractNum w:abstractNumId="41">
    <w:nsid w:val="0000002A"/>
    <w:multiLevelType w:val="multilevel"/>
    <w:tmpl w:val="0000002A"/>
    <w:name w:val="WW8Num40"/>
    <w:lvl w:ilvl="0">
      <w:start w:val="1"/>
      <w:numFmt w:val="upperLetter"/>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42">
    <w:nsid w:val="0000002B"/>
    <w:multiLevelType w:val="singleLevel"/>
    <w:tmpl w:val="0000002B"/>
    <w:name w:val="WW8Num41"/>
    <w:lvl w:ilvl="0">
      <w:start w:val="1"/>
      <w:numFmt w:val="bullet"/>
      <w:lvlText w:val=""/>
      <w:lvlJc w:val="left"/>
      <w:pPr>
        <w:tabs>
          <w:tab w:val="num" w:pos="0"/>
        </w:tabs>
      </w:pPr>
      <w:rPr>
        <w:rFonts w:ascii="Wingdings" w:hAnsi="Wingdings" w:cs="Times New Roman"/>
        <w:i/>
      </w:rPr>
    </w:lvl>
  </w:abstractNum>
  <w:abstractNum w:abstractNumId="43">
    <w:nsid w:val="0000002C"/>
    <w:multiLevelType w:val="singleLevel"/>
    <w:tmpl w:val="0000002C"/>
    <w:name w:val="WW8Num42"/>
    <w:lvl w:ilvl="0">
      <w:start w:val="1"/>
      <w:numFmt w:val="bullet"/>
      <w:lvlText w:val=""/>
      <w:lvlJc w:val="left"/>
      <w:pPr>
        <w:tabs>
          <w:tab w:val="num" w:pos="0"/>
        </w:tabs>
      </w:pPr>
      <w:rPr>
        <w:rFonts w:ascii="Wingdings" w:hAnsi="Wingdings"/>
      </w:rPr>
    </w:lvl>
  </w:abstractNum>
  <w:abstractNum w:abstractNumId="44">
    <w:nsid w:val="0000002D"/>
    <w:multiLevelType w:val="singleLevel"/>
    <w:tmpl w:val="0000002D"/>
    <w:name w:val="WW8Num43"/>
    <w:lvl w:ilvl="0">
      <w:start w:val="1"/>
      <w:numFmt w:val="bullet"/>
      <w:lvlText w:val=""/>
      <w:lvlJc w:val="left"/>
      <w:pPr>
        <w:tabs>
          <w:tab w:val="num" w:pos="0"/>
        </w:tabs>
      </w:pPr>
      <w:rPr>
        <w:rFonts w:ascii="Wingdings" w:hAnsi="Wingdings"/>
      </w:rPr>
    </w:lvl>
  </w:abstractNum>
  <w:abstractNum w:abstractNumId="45">
    <w:nsid w:val="0000002E"/>
    <w:multiLevelType w:val="singleLevel"/>
    <w:tmpl w:val="0000002E"/>
    <w:name w:val="WW8Num44"/>
    <w:lvl w:ilvl="0">
      <w:start w:val="1"/>
      <w:numFmt w:val="bullet"/>
      <w:lvlText w:val=""/>
      <w:lvlJc w:val="left"/>
      <w:pPr>
        <w:tabs>
          <w:tab w:val="num" w:pos="0"/>
        </w:tabs>
      </w:pPr>
      <w:rPr>
        <w:rFonts w:ascii="Wingdings" w:hAnsi="Wingdings"/>
      </w:rPr>
    </w:lvl>
  </w:abstractNum>
  <w:abstractNum w:abstractNumId="46">
    <w:nsid w:val="0000002F"/>
    <w:multiLevelType w:val="singleLevel"/>
    <w:tmpl w:val="0000002F"/>
    <w:name w:val="WW8Num45"/>
    <w:lvl w:ilvl="0">
      <w:start w:val="1"/>
      <w:numFmt w:val="bullet"/>
      <w:lvlText w:val=""/>
      <w:lvlJc w:val="left"/>
      <w:pPr>
        <w:tabs>
          <w:tab w:val="num" w:pos="0"/>
        </w:tabs>
      </w:pPr>
      <w:rPr>
        <w:rFonts w:ascii="Wingdings" w:hAnsi="Wingdings"/>
      </w:rPr>
    </w:lvl>
  </w:abstractNum>
  <w:abstractNum w:abstractNumId="47">
    <w:nsid w:val="00000030"/>
    <w:multiLevelType w:val="singleLevel"/>
    <w:tmpl w:val="00000030"/>
    <w:name w:val="WW8Num46"/>
    <w:lvl w:ilvl="0">
      <w:start w:val="1"/>
      <w:numFmt w:val="bullet"/>
      <w:lvlText w:val=""/>
      <w:lvlJc w:val="left"/>
      <w:pPr>
        <w:tabs>
          <w:tab w:val="num" w:pos="0"/>
        </w:tabs>
      </w:pPr>
      <w:rPr>
        <w:rFonts w:ascii="Wingdings" w:hAnsi="Wingdings"/>
      </w:rPr>
    </w:lvl>
  </w:abstractNum>
  <w:abstractNum w:abstractNumId="48">
    <w:nsid w:val="00000031"/>
    <w:multiLevelType w:val="singleLevel"/>
    <w:tmpl w:val="00000031"/>
    <w:name w:val="WW8Num47"/>
    <w:lvl w:ilvl="0">
      <w:start w:val="1"/>
      <w:numFmt w:val="bullet"/>
      <w:lvlText w:val=""/>
      <w:lvlJc w:val="left"/>
      <w:pPr>
        <w:tabs>
          <w:tab w:val="num" w:pos="0"/>
        </w:tabs>
      </w:pPr>
      <w:rPr>
        <w:rFonts w:ascii="Wingdings" w:hAnsi="Wingdings"/>
      </w:rPr>
    </w:lvl>
  </w:abstractNum>
  <w:abstractNum w:abstractNumId="49">
    <w:nsid w:val="00000032"/>
    <w:multiLevelType w:val="singleLevel"/>
    <w:tmpl w:val="00000032"/>
    <w:name w:val="WW8Num48"/>
    <w:lvl w:ilvl="0">
      <w:start w:val="1"/>
      <w:numFmt w:val="bullet"/>
      <w:lvlText w:val=""/>
      <w:lvlJc w:val="left"/>
      <w:pPr>
        <w:tabs>
          <w:tab w:val="num" w:pos="0"/>
        </w:tabs>
      </w:pPr>
      <w:rPr>
        <w:rFonts w:ascii="Wingdings" w:hAnsi="Wingdings"/>
      </w:rPr>
    </w:lvl>
  </w:abstractNum>
  <w:abstractNum w:abstractNumId="50">
    <w:nsid w:val="00000033"/>
    <w:multiLevelType w:val="singleLevel"/>
    <w:tmpl w:val="00000033"/>
    <w:name w:val="WW8Num49"/>
    <w:lvl w:ilvl="0">
      <w:start w:val="1"/>
      <w:numFmt w:val="bullet"/>
      <w:lvlText w:val=""/>
      <w:lvlJc w:val="left"/>
      <w:pPr>
        <w:tabs>
          <w:tab w:val="num" w:pos="0"/>
        </w:tabs>
      </w:pPr>
      <w:rPr>
        <w:rFonts w:ascii="Wingdings" w:hAnsi="Wingdings"/>
      </w:rPr>
    </w:lvl>
  </w:abstractNum>
  <w:abstractNum w:abstractNumId="51">
    <w:nsid w:val="00000034"/>
    <w:multiLevelType w:val="singleLevel"/>
    <w:tmpl w:val="00000034"/>
    <w:name w:val="WW8Num50"/>
    <w:lvl w:ilvl="0">
      <w:start w:val="1"/>
      <w:numFmt w:val="bullet"/>
      <w:lvlText w:val=""/>
      <w:lvlJc w:val="left"/>
      <w:pPr>
        <w:tabs>
          <w:tab w:val="num" w:pos="0"/>
        </w:tabs>
      </w:pPr>
      <w:rPr>
        <w:rFonts w:ascii="Wingdings" w:hAnsi="Wingdings"/>
      </w:rPr>
    </w:lvl>
  </w:abstractNum>
  <w:abstractNum w:abstractNumId="52">
    <w:nsid w:val="00000035"/>
    <w:multiLevelType w:val="singleLevel"/>
    <w:tmpl w:val="00000035"/>
    <w:name w:val="WW8Num51"/>
    <w:lvl w:ilvl="0">
      <w:start w:val="1"/>
      <w:numFmt w:val="bullet"/>
      <w:lvlText w:val=""/>
      <w:lvlJc w:val="left"/>
      <w:pPr>
        <w:tabs>
          <w:tab w:val="num" w:pos="0"/>
        </w:tabs>
      </w:pPr>
      <w:rPr>
        <w:rFonts w:ascii="Wingdings" w:hAnsi="Wingdings"/>
      </w:rPr>
    </w:lvl>
  </w:abstractNum>
  <w:abstractNum w:abstractNumId="53">
    <w:nsid w:val="00000036"/>
    <w:multiLevelType w:val="singleLevel"/>
    <w:tmpl w:val="00000036"/>
    <w:name w:val="WW8Num52"/>
    <w:lvl w:ilvl="0">
      <w:start w:val="1"/>
      <w:numFmt w:val="bullet"/>
      <w:lvlText w:val=""/>
      <w:lvlJc w:val="left"/>
      <w:pPr>
        <w:tabs>
          <w:tab w:val="num" w:pos="0"/>
        </w:tabs>
      </w:pPr>
      <w:rPr>
        <w:rFonts w:ascii="Wingdings" w:hAnsi="Wingdings" w:cs="Times New Roman"/>
      </w:rPr>
    </w:lvl>
  </w:abstractNum>
  <w:abstractNum w:abstractNumId="54">
    <w:nsid w:val="00000037"/>
    <w:multiLevelType w:val="singleLevel"/>
    <w:tmpl w:val="00000037"/>
    <w:name w:val="WW8Num53"/>
    <w:lvl w:ilvl="0">
      <w:start w:val="1"/>
      <w:numFmt w:val="bullet"/>
      <w:lvlText w:val=""/>
      <w:lvlJc w:val="left"/>
      <w:pPr>
        <w:tabs>
          <w:tab w:val="num" w:pos="0"/>
        </w:tabs>
      </w:pPr>
      <w:rPr>
        <w:rFonts w:ascii="Wingdings" w:hAnsi="Wingdings"/>
      </w:rPr>
    </w:lvl>
  </w:abstractNum>
  <w:abstractNum w:abstractNumId="55">
    <w:nsid w:val="00000038"/>
    <w:multiLevelType w:val="singleLevel"/>
    <w:tmpl w:val="00000038"/>
    <w:name w:val="WW8Num54"/>
    <w:lvl w:ilvl="0">
      <w:start w:val="1"/>
      <w:numFmt w:val="bullet"/>
      <w:lvlText w:val=""/>
      <w:lvlJc w:val="left"/>
      <w:pPr>
        <w:tabs>
          <w:tab w:val="num" w:pos="0"/>
        </w:tabs>
      </w:pPr>
      <w:rPr>
        <w:rFonts w:ascii="Wingdings" w:hAnsi="Wingdings"/>
      </w:rPr>
    </w:lvl>
  </w:abstractNum>
  <w:abstractNum w:abstractNumId="56">
    <w:nsid w:val="00000039"/>
    <w:multiLevelType w:val="singleLevel"/>
    <w:tmpl w:val="00000039"/>
    <w:name w:val="WW8Num55"/>
    <w:lvl w:ilvl="0">
      <w:start w:val="1"/>
      <w:numFmt w:val="bullet"/>
      <w:lvlText w:val=""/>
      <w:lvlJc w:val="left"/>
      <w:pPr>
        <w:tabs>
          <w:tab w:val="num" w:pos="0"/>
        </w:tabs>
      </w:pPr>
      <w:rPr>
        <w:rFonts w:ascii="Wingdings" w:hAnsi="Wingdings" w:cs="Arial"/>
      </w:rPr>
    </w:lvl>
  </w:abstractNum>
  <w:abstractNum w:abstractNumId="57">
    <w:nsid w:val="0000003A"/>
    <w:multiLevelType w:val="multilevel"/>
    <w:tmpl w:val="0000003A"/>
    <w:name w:val="WW8Num56"/>
    <w:lvl w:ilvl="0">
      <w:start w:val="1"/>
      <w:numFmt w:val="decimal"/>
      <w:lvlText w:val="%1."/>
      <w:lvlJc w:val="left"/>
      <w:pPr>
        <w:tabs>
          <w:tab w:val="num" w:pos="0"/>
        </w:tabs>
      </w:pPr>
    </w:lvl>
    <w:lvl w:ilvl="1">
      <w:start w:val="1"/>
      <w:numFmt w:val="bullet"/>
      <w:lvlText w:val="-"/>
      <w:lvlJc w:val="left"/>
      <w:pPr>
        <w:tabs>
          <w:tab w:val="num" w:pos="0"/>
        </w:tabs>
      </w:pPr>
      <w:rPr>
        <w:rFonts w:ascii="Times New Roman" w:hAnsi="Times New Roman"/>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58">
    <w:nsid w:val="0000003B"/>
    <w:multiLevelType w:val="singleLevel"/>
    <w:tmpl w:val="0000003B"/>
    <w:name w:val="WW8Num57"/>
    <w:lvl w:ilvl="0">
      <w:numFmt w:val="bullet"/>
      <w:lvlText w:val=""/>
      <w:lvlJc w:val="left"/>
      <w:pPr>
        <w:tabs>
          <w:tab w:val="num" w:pos="0"/>
        </w:tabs>
      </w:pPr>
      <w:rPr>
        <w:rFonts w:ascii="Wingdings" w:hAnsi="Wingdings"/>
        <w:b w:val="0"/>
        <w:i w:val="0"/>
        <w:sz w:val="24"/>
        <w:u w:val="none"/>
      </w:rPr>
    </w:lvl>
  </w:abstractNum>
  <w:abstractNum w:abstractNumId="59">
    <w:nsid w:val="0BDB76D6"/>
    <w:multiLevelType w:val="multilevel"/>
    <w:tmpl w:val="CB109F02"/>
    <w:name w:val="WW8Num58"/>
    <w:lvl w:ilvl="0">
      <w:start w:val="1"/>
      <w:numFmt w:val="decimal"/>
      <w:pStyle w:val="PBS-Nadpis1"/>
      <w:lvlText w:val="%1."/>
      <w:lvlJc w:val="left"/>
      <w:pPr>
        <w:ind w:left="360" w:hanging="360"/>
      </w:pPr>
      <w:rPr>
        <w:rFonts w:hint="default"/>
      </w:rPr>
    </w:lvl>
    <w:lvl w:ilvl="1">
      <w:start w:val="1"/>
      <w:numFmt w:val="decimal"/>
      <w:pStyle w:val="PBS-Nadpis2"/>
      <w:lvlText w:val="%1.%2."/>
      <w:lvlJc w:val="left"/>
      <w:pPr>
        <w:ind w:left="858" w:hanging="432"/>
      </w:pPr>
      <w:rPr>
        <w:rFonts w:hint="default"/>
      </w:rPr>
    </w:lvl>
    <w:lvl w:ilvl="2">
      <w:start w:val="1"/>
      <w:numFmt w:val="decimal"/>
      <w:pStyle w:val="PBS-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0DC86C16"/>
    <w:multiLevelType w:val="hybridMultilevel"/>
    <w:tmpl w:val="E25EF2BC"/>
    <w:name w:val="WW8Num59"/>
    <w:lvl w:ilvl="0" w:tplc="7946FA0C">
      <w:start w:val="1"/>
      <w:numFmt w:val="bullet"/>
      <w:lvlText w:val="-"/>
      <w:lvlJc w:val="left"/>
      <w:pPr>
        <w:tabs>
          <w:tab w:val="num" w:pos="720"/>
        </w:tabs>
        <w:ind w:left="720" w:hanging="360"/>
      </w:pPr>
      <w:rPr>
        <w:rFonts w:ascii="Arial" w:eastAsia="Times New Roman" w:hAnsi="Arial" w:cs="Arial" w:hint="default"/>
      </w:rPr>
    </w:lvl>
    <w:lvl w:ilvl="1" w:tplc="562E9E96">
      <w:start w:val="1"/>
      <w:numFmt w:val="decimal"/>
      <w:lvlText w:val="%2."/>
      <w:lvlJc w:val="left"/>
      <w:pPr>
        <w:tabs>
          <w:tab w:val="num" w:pos="1440"/>
        </w:tabs>
        <w:ind w:left="1440" w:hanging="360"/>
      </w:pPr>
      <w:rPr>
        <w:rFonts w:hint="default"/>
      </w:rPr>
    </w:lvl>
    <w:lvl w:ilvl="2" w:tplc="890C2186" w:tentative="1">
      <w:start w:val="1"/>
      <w:numFmt w:val="bullet"/>
      <w:lvlText w:val=""/>
      <w:lvlJc w:val="left"/>
      <w:pPr>
        <w:tabs>
          <w:tab w:val="num" w:pos="2160"/>
        </w:tabs>
        <w:ind w:left="2160" w:hanging="360"/>
      </w:pPr>
      <w:rPr>
        <w:rFonts w:ascii="Wingdings" w:hAnsi="Wingdings" w:hint="default"/>
      </w:rPr>
    </w:lvl>
    <w:lvl w:ilvl="3" w:tplc="64F8D55A" w:tentative="1">
      <w:start w:val="1"/>
      <w:numFmt w:val="bullet"/>
      <w:lvlText w:val=""/>
      <w:lvlJc w:val="left"/>
      <w:pPr>
        <w:tabs>
          <w:tab w:val="num" w:pos="2880"/>
        </w:tabs>
        <w:ind w:left="2880" w:hanging="360"/>
      </w:pPr>
      <w:rPr>
        <w:rFonts w:ascii="Symbol" w:hAnsi="Symbol" w:hint="default"/>
      </w:rPr>
    </w:lvl>
    <w:lvl w:ilvl="4" w:tplc="5AA499FC" w:tentative="1">
      <w:start w:val="1"/>
      <w:numFmt w:val="bullet"/>
      <w:lvlText w:val="o"/>
      <w:lvlJc w:val="left"/>
      <w:pPr>
        <w:tabs>
          <w:tab w:val="num" w:pos="3600"/>
        </w:tabs>
        <w:ind w:left="3600" w:hanging="360"/>
      </w:pPr>
      <w:rPr>
        <w:rFonts w:ascii="Courier New" w:hAnsi="Courier New" w:cs="Courier New" w:hint="default"/>
      </w:rPr>
    </w:lvl>
    <w:lvl w:ilvl="5" w:tplc="C6B0F486" w:tentative="1">
      <w:start w:val="1"/>
      <w:numFmt w:val="bullet"/>
      <w:lvlText w:val=""/>
      <w:lvlJc w:val="left"/>
      <w:pPr>
        <w:tabs>
          <w:tab w:val="num" w:pos="4320"/>
        </w:tabs>
        <w:ind w:left="4320" w:hanging="360"/>
      </w:pPr>
      <w:rPr>
        <w:rFonts w:ascii="Wingdings" w:hAnsi="Wingdings" w:hint="default"/>
      </w:rPr>
    </w:lvl>
    <w:lvl w:ilvl="6" w:tplc="59A48496" w:tentative="1">
      <w:start w:val="1"/>
      <w:numFmt w:val="bullet"/>
      <w:lvlText w:val=""/>
      <w:lvlJc w:val="left"/>
      <w:pPr>
        <w:tabs>
          <w:tab w:val="num" w:pos="5040"/>
        </w:tabs>
        <w:ind w:left="5040" w:hanging="360"/>
      </w:pPr>
      <w:rPr>
        <w:rFonts w:ascii="Symbol" w:hAnsi="Symbol" w:hint="default"/>
      </w:rPr>
    </w:lvl>
    <w:lvl w:ilvl="7" w:tplc="E0965420" w:tentative="1">
      <w:start w:val="1"/>
      <w:numFmt w:val="bullet"/>
      <w:lvlText w:val="o"/>
      <w:lvlJc w:val="left"/>
      <w:pPr>
        <w:tabs>
          <w:tab w:val="num" w:pos="5760"/>
        </w:tabs>
        <w:ind w:left="5760" w:hanging="360"/>
      </w:pPr>
      <w:rPr>
        <w:rFonts w:ascii="Courier New" w:hAnsi="Courier New" w:cs="Courier New" w:hint="default"/>
      </w:rPr>
    </w:lvl>
    <w:lvl w:ilvl="8" w:tplc="E9805F26" w:tentative="1">
      <w:start w:val="1"/>
      <w:numFmt w:val="bullet"/>
      <w:lvlText w:val=""/>
      <w:lvlJc w:val="left"/>
      <w:pPr>
        <w:tabs>
          <w:tab w:val="num" w:pos="6480"/>
        </w:tabs>
        <w:ind w:left="6480" w:hanging="360"/>
      </w:pPr>
      <w:rPr>
        <w:rFonts w:ascii="Wingdings" w:hAnsi="Wingdings" w:hint="default"/>
      </w:rPr>
    </w:lvl>
  </w:abstractNum>
  <w:abstractNum w:abstractNumId="61">
    <w:nsid w:val="0DD67AF2"/>
    <w:multiLevelType w:val="singleLevel"/>
    <w:tmpl w:val="667AAC4E"/>
    <w:lvl w:ilvl="0">
      <w:start w:val="1"/>
      <w:numFmt w:val="none"/>
      <w:lvlText w:val=""/>
      <w:legacy w:legacy="1" w:legacySpace="120" w:legacyIndent="360"/>
      <w:lvlJc w:val="left"/>
      <w:rPr>
        <w:rFonts w:ascii="Symbol" w:hAnsi="Symbol" w:hint="default"/>
      </w:rPr>
    </w:lvl>
  </w:abstractNum>
  <w:abstractNum w:abstractNumId="62">
    <w:nsid w:val="0E49405B"/>
    <w:multiLevelType w:val="hybridMultilevel"/>
    <w:tmpl w:val="2D103D68"/>
    <w:lvl w:ilvl="0" w:tplc="D548BF8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nsid w:val="0E5C10EE"/>
    <w:multiLevelType w:val="hybridMultilevel"/>
    <w:tmpl w:val="A852DEDA"/>
    <w:lvl w:ilvl="0" w:tplc="07FCBC6E">
      <w:start w:val="2006"/>
      <w:numFmt w:val="bullet"/>
      <w:lvlText w:val="-"/>
      <w:lvlJc w:val="left"/>
      <w:pPr>
        <w:tabs>
          <w:tab w:val="num" w:pos="720"/>
        </w:tabs>
        <w:ind w:left="720" w:hanging="360"/>
      </w:pPr>
      <w:rPr>
        <w:rFonts w:ascii="Arial" w:eastAsia="Times New Roman" w:hAnsi="Arial" w:cs="Arial" w:hint="default"/>
      </w:rPr>
    </w:lvl>
    <w:lvl w:ilvl="1" w:tplc="4C304692">
      <w:start w:val="1"/>
      <w:numFmt w:val="bullet"/>
      <w:lvlText w:val="o"/>
      <w:lvlJc w:val="left"/>
      <w:pPr>
        <w:tabs>
          <w:tab w:val="num" w:pos="1440"/>
        </w:tabs>
        <w:ind w:left="1440" w:hanging="360"/>
      </w:pPr>
      <w:rPr>
        <w:rFonts w:ascii="Courier New" w:hAnsi="Courier New" w:cs="Courier New" w:hint="default"/>
      </w:rPr>
    </w:lvl>
    <w:lvl w:ilvl="2" w:tplc="CA50FFF0" w:tentative="1">
      <w:start w:val="1"/>
      <w:numFmt w:val="bullet"/>
      <w:lvlText w:val=""/>
      <w:lvlJc w:val="left"/>
      <w:pPr>
        <w:tabs>
          <w:tab w:val="num" w:pos="2160"/>
        </w:tabs>
        <w:ind w:left="2160" w:hanging="360"/>
      </w:pPr>
      <w:rPr>
        <w:rFonts w:ascii="Wingdings" w:hAnsi="Wingdings" w:hint="default"/>
      </w:rPr>
    </w:lvl>
    <w:lvl w:ilvl="3" w:tplc="566A803C" w:tentative="1">
      <w:start w:val="1"/>
      <w:numFmt w:val="bullet"/>
      <w:lvlText w:val=""/>
      <w:lvlJc w:val="left"/>
      <w:pPr>
        <w:tabs>
          <w:tab w:val="num" w:pos="2880"/>
        </w:tabs>
        <w:ind w:left="2880" w:hanging="360"/>
      </w:pPr>
      <w:rPr>
        <w:rFonts w:ascii="Symbol" w:hAnsi="Symbol" w:hint="default"/>
      </w:rPr>
    </w:lvl>
    <w:lvl w:ilvl="4" w:tplc="039E1E4A" w:tentative="1">
      <w:start w:val="1"/>
      <w:numFmt w:val="bullet"/>
      <w:lvlText w:val="o"/>
      <w:lvlJc w:val="left"/>
      <w:pPr>
        <w:tabs>
          <w:tab w:val="num" w:pos="3600"/>
        </w:tabs>
        <w:ind w:left="3600" w:hanging="360"/>
      </w:pPr>
      <w:rPr>
        <w:rFonts w:ascii="Courier New" w:hAnsi="Courier New" w:cs="Courier New" w:hint="default"/>
      </w:rPr>
    </w:lvl>
    <w:lvl w:ilvl="5" w:tplc="3CB0B730" w:tentative="1">
      <w:start w:val="1"/>
      <w:numFmt w:val="bullet"/>
      <w:lvlText w:val=""/>
      <w:lvlJc w:val="left"/>
      <w:pPr>
        <w:tabs>
          <w:tab w:val="num" w:pos="4320"/>
        </w:tabs>
        <w:ind w:left="4320" w:hanging="360"/>
      </w:pPr>
      <w:rPr>
        <w:rFonts w:ascii="Wingdings" w:hAnsi="Wingdings" w:hint="default"/>
      </w:rPr>
    </w:lvl>
    <w:lvl w:ilvl="6" w:tplc="409876C8" w:tentative="1">
      <w:start w:val="1"/>
      <w:numFmt w:val="bullet"/>
      <w:lvlText w:val=""/>
      <w:lvlJc w:val="left"/>
      <w:pPr>
        <w:tabs>
          <w:tab w:val="num" w:pos="5040"/>
        </w:tabs>
        <w:ind w:left="5040" w:hanging="360"/>
      </w:pPr>
      <w:rPr>
        <w:rFonts w:ascii="Symbol" w:hAnsi="Symbol" w:hint="default"/>
      </w:rPr>
    </w:lvl>
    <w:lvl w:ilvl="7" w:tplc="5E460FE4" w:tentative="1">
      <w:start w:val="1"/>
      <w:numFmt w:val="bullet"/>
      <w:lvlText w:val="o"/>
      <w:lvlJc w:val="left"/>
      <w:pPr>
        <w:tabs>
          <w:tab w:val="num" w:pos="5760"/>
        </w:tabs>
        <w:ind w:left="5760" w:hanging="360"/>
      </w:pPr>
      <w:rPr>
        <w:rFonts w:ascii="Courier New" w:hAnsi="Courier New" w:cs="Courier New" w:hint="default"/>
      </w:rPr>
    </w:lvl>
    <w:lvl w:ilvl="8" w:tplc="DBF85558" w:tentative="1">
      <w:start w:val="1"/>
      <w:numFmt w:val="bullet"/>
      <w:lvlText w:val=""/>
      <w:lvlJc w:val="left"/>
      <w:pPr>
        <w:tabs>
          <w:tab w:val="num" w:pos="6480"/>
        </w:tabs>
        <w:ind w:left="6480" w:hanging="360"/>
      </w:pPr>
      <w:rPr>
        <w:rFonts w:ascii="Wingdings" w:hAnsi="Wingdings" w:hint="default"/>
      </w:rPr>
    </w:lvl>
  </w:abstractNum>
  <w:abstractNum w:abstractNumId="64">
    <w:nsid w:val="11453ADE"/>
    <w:multiLevelType w:val="hybridMultilevel"/>
    <w:tmpl w:val="FE42DCDC"/>
    <w:lvl w:ilvl="0" w:tplc="7EA8964C">
      <w:numFmt w:val="bullet"/>
      <w:lvlText w:val="-"/>
      <w:lvlJc w:val="left"/>
      <w:pPr>
        <w:ind w:left="720" w:hanging="360"/>
      </w:pPr>
      <w:rPr>
        <w:rFonts w:ascii="Calibri" w:eastAsia="Times New Roman" w:hAnsi="Calibri" w:cs="Arial" w:hint="default"/>
      </w:rPr>
    </w:lvl>
    <w:lvl w:ilvl="1" w:tplc="0405000F"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11B46301"/>
    <w:multiLevelType w:val="hybridMultilevel"/>
    <w:tmpl w:val="B78E3F1C"/>
    <w:lvl w:ilvl="0" w:tplc="5EB22E1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6">
    <w:nsid w:val="1C1764D3"/>
    <w:multiLevelType w:val="hybridMultilevel"/>
    <w:tmpl w:val="06461AD0"/>
    <w:lvl w:ilvl="0" w:tplc="D548BF8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F">
      <w:start w:val="1"/>
      <w:numFmt w:val="decimal"/>
      <w:lvlText w:val="%2."/>
      <w:lvlJc w:val="left"/>
      <w:pPr>
        <w:tabs>
          <w:tab w:val="num" w:pos="1440"/>
        </w:tabs>
        <w:ind w:left="1440" w:hanging="360"/>
      </w:pPr>
    </w:lvl>
    <w:lvl w:ilvl="2" w:tplc="04050001">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E20C7F8C">
      <w:start w:val="1"/>
      <w:numFmt w:val="decimal"/>
      <w:lvlText w:val="%5)"/>
      <w:lvlJc w:val="left"/>
      <w:pPr>
        <w:tabs>
          <w:tab w:val="num" w:pos="3600"/>
        </w:tabs>
        <w:ind w:left="3600" w:hanging="360"/>
      </w:pPr>
      <w:rPr>
        <w:rFont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nsid w:val="1F704AA0"/>
    <w:multiLevelType w:val="hybridMultilevel"/>
    <w:tmpl w:val="6470A988"/>
    <w:lvl w:ilvl="0" w:tplc="E8FC90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8">
    <w:nsid w:val="28E47C11"/>
    <w:multiLevelType w:val="hybridMultilevel"/>
    <w:tmpl w:val="827407C4"/>
    <w:lvl w:ilvl="0" w:tplc="04050001">
      <w:numFmt w:val="bullet"/>
      <w:pStyle w:val="aNadpis1"/>
      <w:lvlText w:val="-"/>
      <w:lvlJc w:val="left"/>
      <w:pPr>
        <w:ind w:left="927" w:hanging="360"/>
      </w:pPr>
      <w:rPr>
        <w:rFonts w:ascii="Calibri" w:eastAsia="Calibri" w:hAnsi="Calibri" w:cs="Times New Roman" w:hint="default"/>
      </w:rPr>
    </w:lvl>
    <w:lvl w:ilvl="1" w:tplc="04050003" w:tentative="1">
      <w:start w:val="1"/>
      <w:numFmt w:val="bullet"/>
      <w:pStyle w:val="a1Nadpis2"/>
      <w:lvlText w:val="o"/>
      <w:lvlJc w:val="left"/>
      <w:pPr>
        <w:ind w:left="1647" w:hanging="360"/>
      </w:pPr>
      <w:rPr>
        <w:rFonts w:ascii="Courier New" w:hAnsi="Courier New" w:cs="Courier New" w:hint="default"/>
      </w:rPr>
    </w:lvl>
    <w:lvl w:ilvl="2" w:tplc="04050005" w:tentative="1">
      <w:start w:val="1"/>
      <w:numFmt w:val="bullet"/>
      <w:pStyle w:val="a11Nadpis3"/>
      <w:lvlText w:val=""/>
      <w:lvlJc w:val="left"/>
      <w:pPr>
        <w:ind w:left="2367" w:hanging="360"/>
      </w:pPr>
      <w:rPr>
        <w:rFonts w:ascii="Wingdings" w:hAnsi="Wingdings" w:hint="default"/>
      </w:rPr>
    </w:lvl>
    <w:lvl w:ilvl="3" w:tplc="04050001" w:tentative="1">
      <w:start w:val="1"/>
      <w:numFmt w:val="bullet"/>
      <w:pStyle w:val="a111Nadpis4"/>
      <w:lvlText w:val=""/>
      <w:lvlJc w:val="left"/>
      <w:pPr>
        <w:ind w:left="3087" w:hanging="360"/>
      </w:pPr>
      <w:rPr>
        <w:rFonts w:ascii="Symbol" w:hAnsi="Symbol" w:hint="default"/>
      </w:rPr>
    </w:lvl>
    <w:lvl w:ilvl="4" w:tplc="04050003" w:tentative="1">
      <w:start w:val="1"/>
      <w:numFmt w:val="bullet"/>
      <w:pStyle w:val="a1111Nadpis5"/>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9">
    <w:nsid w:val="2C4E71C8"/>
    <w:multiLevelType w:val="hybridMultilevel"/>
    <w:tmpl w:val="EE7C9872"/>
    <w:lvl w:ilvl="0" w:tplc="B3B6FABA">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0">
    <w:nsid w:val="2E1C26BA"/>
    <w:multiLevelType w:val="singleLevel"/>
    <w:tmpl w:val="667AAC4E"/>
    <w:lvl w:ilvl="0">
      <w:start w:val="1"/>
      <w:numFmt w:val="none"/>
      <w:lvlText w:val=""/>
      <w:legacy w:legacy="1" w:legacySpace="120" w:legacyIndent="360"/>
      <w:lvlJc w:val="left"/>
      <w:rPr>
        <w:rFonts w:ascii="Symbol" w:hAnsi="Symbol" w:hint="default"/>
      </w:rPr>
    </w:lvl>
  </w:abstractNum>
  <w:abstractNum w:abstractNumId="71">
    <w:nsid w:val="2EF2313E"/>
    <w:multiLevelType w:val="hybridMultilevel"/>
    <w:tmpl w:val="5E6E22D4"/>
    <w:lvl w:ilvl="0" w:tplc="04050001">
      <w:start w:val="1"/>
      <w:numFmt w:val="bullet"/>
      <w:lvlText w:val=""/>
      <w:lvlJc w:val="left"/>
      <w:pPr>
        <w:tabs>
          <w:tab w:val="num" w:pos="720"/>
        </w:tabs>
        <w:ind w:left="720" w:hanging="360"/>
      </w:pPr>
      <w:rPr>
        <w:rFonts w:ascii="Symbol" w:hAnsi="Symbol" w:hint="default"/>
      </w:rPr>
    </w:lvl>
    <w:lvl w:ilvl="1" w:tplc="650AB788">
      <w:start w:val="1"/>
      <w:numFmt w:val="bullet"/>
      <w:lvlText w:val="-"/>
      <w:lvlJc w:val="left"/>
      <w:pPr>
        <w:tabs>
          <w:tab w:val="num" w:pos="0"/>
        </w:tabs>
        <w:ind w:left="1440" w:hanging="360"/>
      </w:pPr>
      <w:rPr>
        <w:rFonts w:ascii="Courier New" w:hAnsi="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2">
    <w:nsid w:val="3E296D60"/>
    <w:multiLevelType w:val="hybridMultilevel"/>
    <w:tmpl w:val="C64E304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nsid w:val="43183DFD"/>
    <w:multiLevelType w:val="singleLevel"/>
    <w:tmpl w:val="99D87D84"/>
    <w:lvl w:ilvl="0">
      <w:numFmt w:val="none"/>
      <w:lvlText w:val="-"/>
      <w:legacy w:legacy="1" w:legacySpace="120" w:legacyIndent="360"/>
      <w:lvlJc w:val="left"/>
      <w:pPr>
        <w:ind w:left="360" w:hanging="360"/>
      </w:pPr>
    </w:lvl>
  </w:abstractNum>
  <w:abstractNum w:abstractNumId="74">
    <w:nsid w:val="454F39EC"/>
    <w:multiLevelType w:val="singleLevel"/>
    <w:tmpl w:val="99D87D84"/>
    <w:lvl w:ilvl="0">
      <w:numFmt w:val="none"/>
      <w:lvlText w:val="-"/>
      <w:legacy w:legacy="1" w:legacySpace="120" w:legacyIndent="360"/>
      <w:lvlJc w:val="left"/>
      <w:pPr>
        <w:ind w:left="360" w:hanging="360"/>
      </w:pPr>
    </w:lvl>
  </w:abstractNum>
  <w:abstractNum w:abstractNumId="75">
    <w:nsid w:val="48BE53DF"/>
    <w:multiLevelType w:val="hybridMultilevel"/>
    <w:tmpl w:val="2C1208C6"/>
    <w:lvl w:ilvl="0" w:tplc="338CDBD0">
      <w:start w:val="5"/>
      <w:numFmt w:val="bullet"/>
      <w:lvlText w:val="-"/>
      <w:lvlJc w:val="left"/>
      <w:pPr>
        <w:tabs>
          <w:tab w:val="num" w:pos="720"/>
        </w:tabs>
        <w:ind w:left="720" w:hanging="360"/>
      </w:pPr>
      <w:rPr>
        <w:rFonts w:ascii="Arial" w:eastAsia="Times New Roman" w:hAnsi="Arial" w:cs="Arial" w:hint="default"/>
      </w:rPr>
    </w:lvl>
    <w:lvl w:ilvl="1" w:tplc="3BC08442" w:tentative="1">
      <w:start w:val="1"/>
      <w:numFmt w:val="bullet"/>
      <w:lvlText w:val="o"/>
      <w:lvlJc w:val="left"/>
      <w:pPr>
        <w:tabs>
          <w:tab w:val="num" w:pos="1440"/>
        </w:tabs>
        <w:ind w:left="1440" w:hanging="360"/>
      </w:pPr>
      <w:rPr>
        <w:rFonts w:ascii="Courier New" w:hAnsi="Courier New" w:cs="Courier New" w:hint="default"/>
      </w:rPr>
    </w:lvl>
    <w:lvl w:ilvl="2" w:tplc="6472FE1C" w:tentative="1">
      <w:start w:val="1"/>
      <w:numFmt w:val="bullet"/>
      <w:lvlText w:val=""/>
      <w:lvlJc w:val="left"/>
      <w:pPr>
        <w:tabs>
          <w:tab w:val="num" w:pos="2160"/>
        </w:tabs>
        <w:ind w:left="2160" w:hanging="360"/>
      </w:pPr>
      <w:rPr>
        <w:rFonts w:ascii="Wingdings" w:hAnsi="Wingdings" w:hint="default"/>
      </w:rPr>
    </w:lvl>
    <w:lvl w:ilvl="3" w:tplc="331E6422" w:tentative="1">
      <w:start w:val="1"/>
      <w:numFmt w:val="bullet"/>
      <w:lvlText w:val=""/>
      <w:lvlJc w:val="left"/>
      <w:pPr>
        <w:tabs>
          <w:tab w:val="num" w:pos="2880"/>
        </w:tabs>
        <w:ind w:left="2880" w:hanging="360"/>
      </w:pPr>
      <w:rPr>
        <w:rFonts w:ascii="Symbol" w:hAnsi="Symbol" w:hint="default"/>
      </w:rPr>
    </w:lvl>
    <w:lvl w:ilvl="4" w:tplc="DCCC4316" w:tentative="1">
      <w:start w:val="1"/>
      <w:numFmt w:val="bullet"/>
      <w:lvlText w:val="o"/>
      <w:lvlJc w:val="left"/>
      <w:pPr>
        <w:tabs>
          <w:tab w:val="num" w:pos="3600"/>
        </w:tabs>
        <w:ind w:left="3600" w:hanging="360"/>
      </w:pPr>
      <w:rPr>
        <w:rFonts w:ascii="Courier New" w:hAnsi="Courier New" w:cs="Courier New" w:hint="default"/>
      </w:rPr>
    </w:lvl>
    <w:lvl w:ilvl="5" w:tplc="EF64940E" w:tentative="1">
      <w:start w:val="1"/>
      <w:numFmt w:val="bullet"/>
      <w:lvlText w:val=""/>
      <w:lvlJc w:val="left"/>
      <w:pPr>
        <w:tabs>
          <w:tab w:val="num" w:pos="4320"/>
        </w:tabs>
        <w:ind w:left="4320" w:hanging="360"/>
      </w:pPr>
      <w:rPr>
        <w:rFonts w:ascii="Wingdings" w:hAnsi="Wingdings" w:hint="default"/>
      </w:rPr>
    </w:lvl>
    <w:lvl w:ilvl="6" w:tplc="461C0224" w:tentative="1">
      <w:start w:val="1"/>
      <w:numFmt w:val="bullet"/>
      <w:lvlText w:val=""/>
      <w:lvlJc w:val="left"/>
      <w:pPr>
        <w:tabs>
          <w:tab w:val="num" w:pos="5040"/>
        </w:tabs>
        <w:ind w:left="5040" w:hanging="360"/>
      </w:pPr>
      <w:rPr>
        <w:rFonts w:ascii="Symbol" w:hAnsi="Symbol" w:hint="default"/>
      </w:rPr>
    </w:lvl>
    <w:lvl w:ilvl="7" w:tplc="825440CE" w:tentative="1">
      <w:start w:val="1"/>
      <w:numFmt w:val="bullet"/>
      <w:lvlText w:val="o"/>
      <w:lvlJc w:val="left"/>
      <w:pPr>
        <w:tabs>
          <w:tab w:val="num" w:pos="5760"/>
        </w:tabs>
        <w:ind w:left="5760" w:hanging="360"/>
      </w:pPr>
      <w:rPr>
        <w:rFonts w:ascii="Courier New" w:hAnsi="Courier New" w:cs="Courier New" w:hint="default"/>
      </w:rPr>
    </w:lvl>
    <w:lvl w:ilvl="8" w:tplc="7D5CAE58" w:tentative="1">
      <w:start w:val="1"/>
      <w:numFmt w:val="bullet"/>
      <w:lvlText w:val=""/>
      <w:lvlJc w:val="left"/>
      <w:pPr>
        <w:tabs>
          <w:tab w:val="num" w:pos="6480"/>
        </w:tabs>
        <w:ind w:left="6480" w:hanging="360"/>
      </w:pPr>
      <w:rPr>
        <w:rFonts w:ascii="Wingdings" w:hAnsi="Wingdings" w:hint="default"/>
      </w:rPr>
    </w:lvl>
  </w:abstractNum>
  <w:abstractNum w:abstractNumId="76">
    <w:nsid w:val="49226478"/>
    <w:multiLevelType w:val="hybridMultilevel"/>
    <w:tmpl w:val="FE1C2D16"/>
    <w:lvl w:ilvl="0" w:tplc="63B6B22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7">
    <w:nsid w:val="4BD61AF2"/>
    <w:multiLevelType w:val="hybridMultilevel"/>
    <w:tmpl w:val="A484E120"/>
    <w:lvl w:ilvl="0" w:tplc="4094DC68">
      <w:numFmt w:val="none"/>
      <w:lvlText w:val="-"/>
      <w:legacy w:legacy="1" w:legacySpace="120" w:legacyIndent="360"/>
      <w:lvlJc w:val="left"/>
      <w:pPr>
        <w:ind w:left="36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8">
    <w:nsid w:val="4E96263A"/>
    <w:multiLevelType w:val="hybridMultilevel"/>
    <w:tmpl w:val="087A830E"/>
    <w:lvl w:ilvl="0" w:tplc="99D87D84">
      <w:start w:val="1"/>
      <w:numFmt w:val="bullet"/>
      <w:lvlText w:val="-"/>
      <w:lvlJc w:val="left"/>
      <w:pPr>
        <w:ind w:left="720" w:hanging="360"/>
      </w:pPr>
      <w:rPr>
        <w:rFonts w:ascii="Arial" w:eastAsia="Times New Roman" w:hAnsi="Arial" w:cs="Aria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79">
    <w:nsid w:val="5DB07A77"/>
    <w:multiLevelType w:val="hybridMultilevel"/>
    <w:tmpl w:val="0F86F362"/>
    <w:lvl w:ilvl="0" w:tplc="9D7875F0">
      <w:start w:val="1"/>
      <w:numFmt w:val="bullet"/>
      <w:lvlText w:val=""/>
      <w:lvlJc w:val="left"/>
      <w:pPr>
        <w:tabs>
          <w:tab w:val="num" w:pos="360"/>
        </w:tabs>
        <w:ind w:left="360" w:hanging="360"/>
      </w:pPr>
      <w:rPr>
        <w:rFonts w:ascii="Symbol" w:hAnsi="Symbol" w:hint="default"/>
        <w:color w:val="auto"/>
      </w:rPr>
    </w:lvl>
    <w:lvl w:ilvl="1" w:tplc="997A6074">
      <w:start w:val="1"/>
      <w:numFmt w:val="bullet"/>
      <w:lvlText w:val=""/>
      <w:lvlJc w:val="left"/>
      <w:pPr>
        <w:tabs>
          <w:tab w:val="num" w:pos="720"/>
        </w:tabs>
        <w:ind w:left="720" w:firstLine="0"/>
      </w:pPr>
      <w:rPr>
        <w:rFonts w:ascii="Symbol" w:hAnsi="Symbol" w:hint="default"/>
        <w:color w:val="auto"/>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0">
    <w:nsid w:val="63447D85"/>
    <w:multiLevelType w:val="hybridMultilevel"/>
    <w:tmpl w:val="34B2DA54"/>
    <w:lvl w:ilvl="0" w:tplc="C8E69DBC">
      <w:start w:val="1"/>
      <w:numFmt w:val="decimal"/>
      <w:pStyle w:val="Libor"/>
      <w:lvlText w:val="%1."/>
      <w:lvlJc w:val="left"/>
      <w:pPr>
        <w:tabs>
          <w:tab w:val="num" w:pos="720"/>
        </w:tabs>
        <w:ind w:left="720" w:hanging="360"/>
      </w:pPr>
      <w:rPr>
        <w:rFonts w:hint="default"/>
      </w:rPr>
    </w:lvl>
    <w:lvl w:ilvl="1" w:tplc="C9C05D7C">
      <w:start w:val="1"/>
      <w:numFmt w:val="bullet"/>
      <w:lvlText w:val=""/>
      <w:lvlJc w:val="left"/>
      <w:pPr>
        <w:tabs>
          <w:tab w:val="num" w:pos="1440"/>
        </w:tabs>
        <w:ind w:left="1440" w:hanging="360"/>
      </w:pPr>
      <w:rPr>
        <w:rFonts w:ascii="Wingdings" w:hAnsi="Wingdings" w:hint="default"/>
      </w:rPr>
    </w:lvl>
    <w:lvl w:ilvl="2" w:tplc="E55A3CC2" w:tentative="1">
      <w:start w:val="1"/>
      <w:numFmt w:val="lowerRoman"/>
      <w:lvlText w:val="%3."/>
      <w:lvlJc w:val="right"/>
      <w:pPr>
        <w:tabs>
          <w:tab w:val="num" w:pos="2160"/>
        </w:tabs>
        <w:ind w:left="2160" w:hanging="180"/>
      </w:pPr>
    </w:lvl>
    <w:lvl w:ilvl="3" w:tplc="4D727850" w:tentative="1">
      <w:start w:val="1"/>
      <w:numFmt w:val="decimal"/>
      <w:lvlText w:val="%4."/>
      <w:lvlJc w:val="left"/>
      <w:pPr>
        <w:tabs>
          <w:tab w:val="num" w:pos="2880"/>
        </w:tabs>
        <w:ind w:left="2880" w:hanging="360"/>
      </w:pPr>
    </w:lvl>
    <w:lvl w:ilvl="4" w:tplc="FF26FBA0" w:tentative="1">
      <w:start w:val="1"/>
      <w:numFmt w:val="lowerLetter"/>
      <w:lvlText w:val="%5."/>
      <w:lvlJc w:val="left"/>
      <w:pPr>
        <w:tabs>
          <w:tab w:val="num" w:pos="3600"/>
        </w:tabs>
        <w:ind w:left="3600" w:hanging="360"/>
      </w:pPr>
    </w:lvl>
    <w:lvl w:ilvl="5" w:tplc="E9A4B8A6" w:tentative="1">
      <w:start w:val="1"/>
      <w:numFmt w:val="lowerRoman"/>
      <w:lvlText w:val="%6."/>
      <w:lvlJc w:val="right"/>
      <w:pPr>
        <w:tabs>
          <w:tab w:val="num" w:pos="4320"/>
        </w:tabs>
        <w:ind w:left="4320" w:hanging="180"/>
      </w:pPr>
    </w:lvl>
    <w:lvl w:ilvl="6" w:tplc="60B8E7B0" w:tentative="1">
      <w:start w:val="1"/>
      <w:numFmt w:val="decimal"/>
      <w:lvlText w:val="%7."/>
      <w:lvlJc w:val="left"/>
      <w:pPr>
        <w:tabs>
          <w:tab w:val="num" w:pos="5040"/>
        </w:tabs>
        <w:ind w:left="5040" w:hanging="360"/>
      </w:pPr>
    </w:lvl>
    <w:lvl w:ilvl="7" w:tplc="EF589BE2" w:tentative="1">
      <w:start w:val="1"/>
      <w:numFmt w:val="lowerLetter"/>
      <w:lvlText w:val="%8."/>
      <w:lvlJc w:val="left"/>
      <w:pPr>
        <w:tabs>
          <w:tab w:val="num" w:pos="5760"/>
        </w:tabs>
        <w:ind w:left="5760" w:hanging="360"/>
      </w:pPr>
    </w:lvl>
    <w:lvl w:ilvl="8" w:tplc="A1861A0E" w:tentative="1">
      <w:start w:val="1"/>
      <w:numFmt w:val="lowerRoman"/>
      <w:lvlText w:val="%9."/>
      <w:lvlJc w:val="right"/>
      <w:pPr>
        <w:tabs>
          <w:tab w:val="num" w:pos="6480"/>
        </w:tabs>
        <w:ind w:left="6480" w:hanging="180"/>
      </w:pPr>
    </w:lvl>
  </w:abstractNum>
  <w:abstractNum w:abstractNumId="81">
    <w:nsid w:val="642C2E3F"/>
    <w:multiLevelType w:val="hybridMultilevel"/>
    <w:tmpl w:val="E8D838A8"/>
    <w:lvl w:ilvl="0" w:tplc="554C9D50">
      <w:start w:val="1"/>
      <w:numFmt w:val="bullet"/>
      <w:lvlText w:val="-"/>
      <w:lvlJc w:val="left"/>
      <w:pPr>
        <w:ind w:left="720" w:hanging="360"/>
      </w:pPr>
      <w:rPr>
        <w:rFonts w:ascii="Arial" w:eastAsia="Times New Roman" w:hAnsi="Arial" w:cs="Arial" w:hint="default"/>
      </w:rPr>
    </w:lvl>
    <w:lvl w:ilvl="1" w:tplc="A0CE6800" w:tentative="1">
      <w:start w:val="1"/>
      <w:numFmt w:val="bullet"/>
      <w:lvlText w:val="o"/>
      <w:lvlJc w:val="left"/>
      <w:pPr>
        <w:ind w:left="1440" w:hanging="360"/>
      </w:pPr>
      <w:rPr>
        <w:rFonts w:ascii="Courier New" w:hAnsi="Courier New" w:cs="Courier New" w:hint="default"/>
      </w:rPr>
    </w:lvl>
    <w:lvl w:ilvl="2" w:tplc="29A2B0D4" w:tentative="1">
      <w:start w:val="1"/>
      <w:numFmt w:val="bullet"/>
      <w:lvlText w:val=""/>
      <w:lvlJc w:val="left"/>
      <w:pPr>
        <w:ind w:left="2160" w:hanging="360"/>
      </w:pPr>
      <w:rPr>
        <w:rFonts w:ascii="Wingdings" w:hAnsi="Wingdings" w:hint="default"/>
      </w:rPr>
    </w:lvl>
    <w:lvl w:ilvl="3" w:tplc="222A2638" w:tentative="1">
      <w:start w:val="1"/>
      <w:numFmt w:val="bullet"/>
      <w:lvlText w:val=""/>
      <w:lvlJc w:val="left"/>
      <w:pPr>
        <w:ind w:left="2880" w:hanging="360"/>
      </w:pPr>
      <w:rPr>
        <w:rFonts w:ascii="Symbol" w:hAnsi="Symbol" w:hint="default"/>
      </w:rPr>
    </w:lvl>
    <w:lvl w:ilvl="4" w:tplc="8A42A4CC" w:tentative="1">
      <w:start w:val="1"/>
      <w:numFmt w:val="bullet"/>
      <w:lvlText w:val="o"/>
      <w:lvlJc w:val="left"/>
      <w:pPr>
        <w:ind w:left="3600" w:hanging="360"/>
      </w:pPr>
      <w:rPr>
        <w:rFonts w:ascii="Courier New" w:hAnsi="Courier New" w:cs="Courier New" w:hint="default"/>
      </w:rPr>
    </w:lvl>
    <w:lvl w:ilvl="5" w:tplc="979EFABC" w:tentative="1">
      <w:start w:val="1"/>
      <w:numFmt w:val="bullet"/>
      <w:lvlText w:val=""/>
      <w:lvlJc w:val="left"/>
      <w:pPr>
        <w:ind w:left="4320" w:hanging="360"/>
      </w:pPr>
      <w:rPr>
        <w:rFonts w:ascii="Wingdings" w:hAnsi="Wingdings" w:hint="default"/>
      </w:rPr>
    </w:lvl>
    <w:lvl w:ilvl="6" w:tplc="8DBA82CC" w:tentative="1">
      <w:start w:val="1"/>
      <w:numFmt w:val="bullet"/>
      <w:lvlText w:val=""/>
      <w:lvlJc w:val="left"/>
      <w:pPr>
        <w:ind w:left="5040" w:hanging="360"/>
      </w:pPr>
      <w:rPr>
        <w:rFonts w:ascii="Symbol" w:hAnsi="Symbol" w:hint="default"/>
      </w:rPr>
    </w:lvl>
    <w:lvl w:ilvl="7" w:tplc="2B48E052" w:tentative="1">
      <w:start w:val="1"/>
      <w:numFmt w:val="bullet"/>
      <w:lvlText w:val="o"/>
      <w:lvlJc w:val="left"/>
      <w:pPr>
        <w:ind w:left="5760" w:hanging="360"/>
      </w:pPr>
      <w:rPr>
        <w:rFonts w:ascii="Courier New" w:hAnsi="Courier New" w:cs="Courier New" w:hint="default"/>
      </w:rPr>
    </w:lvl>
    <w:lvl w:ilvl="8" w:tplc="3D3CB6F6" w:tentative="1">
      <w:start w:val="1"/>
      <w:numFmt w:val="bullet"/>
      <w:lvlText w:val=""/>
      <w:lvlJc w:val="left"/>
      <w:pPr>
        <w:ind w:left="6480" w:hanging="360"/>
      </w:pPr>
      <w:rPr>
        <w:rFonts w:ascii="Wingdings" w:hAnsi="Wingdings" w:hint="default"/>
      </w:rPr>
    </w:lvl>
  </w:abstractNum>
  <w:abstractNum w:abstractNumId="82">
    <w:nsid w:val="64F443DB"/>
    <w:multiLevelType w:val="hybridMultilevel"/>
    <w:tmpl w:val="2320059C"/>
    <w:lvl w:ilvl="0" w:tplc="95740F9A">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3">
    <w:nsid w:val="65A11857"/>
    <w:multiLevelType w:val="singleLevel"/>
    <w:tmpl w:val="667AAC4E"/>
    <w:lvl w:ilvl="0">
      <w:start w:val="1"/>
      <w:numFmt w:val="none"/>
      <w:lvlText w:val=""/>
      <w:legacy w:legacy="1" w:legacySpace="120" w:legacyIndent="360"/>
      <w:lvlJc w:val="left"/>
      <w:rPr>
        <w:rFonts w:ascii="Symbol" w:hAnsi="Symbol" w:hint="default"/>
      </w:rPr>
    </w:lvl>
  </w:abstractNum>
  <w:abstractNum w:abstractNumId="84">
    <w:nsid w:val="6CC21B01"/>
    <w:multiLevelType w:val="singleLevel"/>
    <w:tmpl w:val="99D87D84"/>
    <w:lvl w:ilvl="0">
      <w:numFmt w:val="none"/>
      <w:lvlText w:val="-"/>
      <w:legacy w:legacy="1" w:legacySpace="120" w:legacyIndent="360"/>
      <w:lvlJc w:val="left"/>
      <w:pPr>
        <w:ind w:left="360" w:hanging="360"/>
      </w:pPr>
    </w:lvl>
  </w:abstractNum>
  <w:abstractNum w:abstractNumId="85">
    <w:nsid w:val="6EB56977"/>
    <w:multiLevelType w:val="hybridMultilevel"/>
    <w:tmpl w:val="38E407B0"/>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6">
    <w:nsid w:val="6F600493"/>
    <w:multiLevelType w:val="hybridMultilevel"/>
    <w:tmpl w:val="7B560D40"/>
    <w:lvl w:ilvl="0" w:tplc="D6FAAD3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nsid w:val="73A12A71"/>
    <w:multiLevelType w:val="hybridMultilevel"/>
    <w:tmpl w:val="9EE66C42"/>
    <w:lvl w:ilvl="0" w:tplc="C468746C">
      <w:start w:val="2"/>
      <w:numFmt w:val="bullet"/>
      <w:lvlText w:val="-"/>
      <w:lvlJc w:val="left"/>
      <w:pPr>
        <w:tabs>
          <w:tab w:val="num" w:pos="720"/>
        </w:tabs>
        <w:ind w:left="720" w:hanging="360"/>
      </w:pPr>
      <w:rPr>
        <w:rFonts w:ascii="Times New Roman" w:eastAsia="Times New Roman" w:hAnsi="Times New Roman" w:cs="Times New Roman" w:hint="default"/>
        <w:b w:val="0"/>
        <w:sz w:val="24"/>
      </w:rPr>
    </w:lvl>
    <w:lvl w:ilvl="1" w:tplc="DB6AFB8E" w:tentative="1">
      <w:start w:val="1"/>
      <w:numFmt w:val="bullet"/>
      <w:lvlText w:val="o"/>
      <w:lvlJc w:val="left"/>
      <w:pPr>
        <w:tabs>
          <w:tab w:val="num" w:pos="1440"/>
        </w:tabs>
        <w:ind w:left="1440" w:hanging="360"/>
      </w:pPr>
      <w:rPr>
        <w:rFonts w:ascii="Courier New" w:hAnsi="Courier New" w:cs="Courier New" w:hint="default"/>
      </w:rPr>
    </w:lvl>
    <w:lvl w:ilvl="2" w:tplc="FCAAC1AC" w:tentative="1">
      <w:start w:val="1"/>
      <w:numFmt w:val="bullet"/>
      <w:lvlText w:val=""/>
      <w:lvlJc w:val="left"/>
      <w:pPr>
        <w:tabs>
          <w:tab w:val="num" w:pos="2160"/>
        </w:tabs>
        <w:ind w:left="2160" w:hanging="360"/>
      </w:pPr>
      <w:rPr>
        <w:rFonts w:ascii="Wingdings" w:hAnsi="Wingdings" w:hint="default"/>
      </w:rPr>
    </w:lvl>
    <w:lvl w:ilvl="3" w:tplc="59F0D432" w:tentative="1">
      <w:start w:val="1"/>
      <w:numFmt w:val="bullet"/>
      <w:lvlText w:val=""/>
      <w:lvlJc w:val="left"/>
      <w:pPr>
        <w:tabs>
          <w:tab w:val="num" w:pos="2880"/>
        </w:tabs>
        <w:ind w:left="2880" w:hanging="360"/>
      </w:pPr>
      <w:rPr>
        <w:rFonts w:ascii="Symbol" w:hAnsi="Symbol" w:hint="default"/>
      </w:rPr>
    </w:lvl>
    <w:lvl w:ilvl="4" w:tplc="04BE444E" w:tentative="1">
      <w:start w:val="1"/>
      <w:numFmt w:val="bullet"/>
      <w:lvlText w:val="o"/>
      <w:lvlJc w:val="left"/>
      <w:pPr>
        <w:tabs>
          <w:tab w:val="num" w:pos="3600"/>
        </w:tabs>
        <w:ind w:left="3600" w:hanging="360"/>
      </w:pPr>
      <w:rPr>
        <w:rFonts w:ascii="Courier New" w:hAnsi="Courier New" w:cs="Courier New" w:hint="default"/>
      </w:rPr>
    </w:lvl>
    <w:lvl w:ilvl="5" w:tplc="EEB05BDC" w:tentative="1">
      <w:start w:val="1"/>
      <w:numFmt w:val="bullet"/>
      <w:lvlText w:val=""/>
      <w:lvlJc w:val="left"/>
      <w:pPr>
        <w:tabs>
          <w:tab w:val="num" w:pos="4320"/>
        </w:tabs>
        <w:ind w:left="4320" w:hanging="360"/>
      </w:pPr>
      <w:rPr>
        <w:rFonts w:ascii="Wingdings" w:hAnsi="Wingdings" w:hint="default"/>
      </w:rPr>
    </w:lvl>
    <w:lvl w:ilvl="6" w:tplc="653075C8" w:tentative="1">
      <w:start w:val="1"/>
      <w:numFmt w:val="bullet"/>
      <w:lvlText w:val=""/>
      <w:lvlJc w:val="left"/>
      <w:pPr>
        <w:tabs>
          <w:tab w:val="num" w:pos="5040"/>
        </w:tabs>
        <w:ind w:left="5040" w:hanging="360"/>
      </w:pPr>
      <w:rPr>
        <w:rFonts w:ascii="Symbol" w:hAnsi="Symbol" w:hint="default"/>
      </w:rPr>
    </w:lvl>
    <w:lvl w:ilvl="7" w:tplc="E368CEA4" w:tentative="1">
      <w:start w:val="1"/>
      <w:numFmt w:val="bullet"/>
      <w:lvlText w:val="o"/>
      <w:lvlJc w:val="left"/>
      <w:pPr>
        <w:tabs>
          <w:tab w:val="num" w:pos="5760"/>
        </w:tabs>
        <w:ind w:left="5760" w:hanging="360"/>
      </w:pPr>
      <w:rPr>
        <w:rFonts w:ascii="Courier New" w:hAnsi="Courier New" w:cs="Courier New" w:hint="default"/>
      </w:rPr>
    </w:lvl>
    <w:lvl w:ilvl="8" w:tplc="F8F683A0" w:tentative="1">
      <w:start w:val="1"/>
      <w:numFmt w:val="bullet"/>
      <w:lvlText w:val=""/>
      <w:lvlJc w:val="left"/>
      <w:pPr>
        <w:tabs>
          <w:tab w:val="num" w:pos="6480"/>
        </w:tabs>
        <w:ind w:left="6480" w:hanging="360"/>
      </w:pPr>
      <w:rPr>
        <w:rFonts w:ascii="Wingdings" w:hAnsi="Wingdings" w:hint="default"/>
      </w:rPr>
    </w:lvl>
  </w:abstractNum>
  <w:abstractNum w:abstractNumId="88">
    <w:nsid w:val="7B0E1D42"/>
    <w:multiLevelType w:val="hybridMultilevel"/>
    <w:tmpl w:val="A57AEC1A"/>
    <w:lvl w:ilvl="0" w:tplc="1110E1AE">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9">
    <w:nsid w:val="7B454FF7"/>
    <w:multiLevelType w:val="hybridMultilevel"/>
    <w:tmpl w:val="207A7194"/>
    <w:lvl w:ilvl="0" w:tplc="E19000B6">
      <w:start w:val="1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num w:numId="1">
    <w:abstractNumId w:val="0"/>
  </w:num>
  <w:num w:numId="2">
    <w:abstractNumId w:val="14"/>
  </w:num>
  <w:num w:numId="3">
    <w:abstractNumId w:val="40"/>
  </w:num>
  <w:num w:numId="4">
    <w:abstractNumId w:val="63"/>
  </w:num>
  <w:num w:numId="5">
    <w:abstractNumId w:val="76"/>
  </w:num>
  <w:num w:numId="6">
    <w:abstractNumId w:val="78"/>
  </w:num>
  <w:num w:numId="7">
    <w:abstractNumId w:val="80"/>
  </w:num>
  <w:num w:numId="8">
    <w:abstractNumId w:val="68"/>
  </w:num>
  <w:num w:numId="9">
    <w:abstractNumId w:val="59"/>
  </w:num>
  <w:num w:numId="10">
    <w:abstractNumId w:val="65"/>
  </w:num>
  <w:num w:numId="11">
    <w:abstractNumId w:val="69"/>
  </w:num>
  <w:num w:numId="12">
    <w:abstractNumId w:val="75"/>
  </w:num>
  <w:num w:numId="13">
    <w:abstractNumId w:val="64"/>
  </w:num>
  <w:num w:numId="14">
    <w:abstractNumId w:val="89"/>
  </w:num>
  <w:num w:numId="15">
    <w:abstractNumId w:val="87"/>
  </w:num>
  <w:num w:numId="16">
    <w:abstractNumId w:val="82"/>
  </w:num>
  <w:num w:numId="17">
    <w:abstractNumId w:val="88"/>
  </w:num>
  <w:num w:numId="18">
    <w:abstractNumId w:val="67"/>
  </w:num>
  <w:num w:numId="19">
    <w:abstractNumId w:val="60"/>
  </w:num>
  <w:num w:numId="20">
    <w:abstractNumId w:val="81"/>
  </w:num>
  <w:num w:numId="21">
    <w:abstractNumId w:val="70"/>
  </w:num>
  <w:num w:numId="22">
    <w:abstractNumId w:val="61"/>
  </w:num>
  <w:num w:numId="23">
    <w:abstractNumId w:val="83"/>
  </w:num>
  <w:num w:numId="24">
    <w:abstractNumId w:val="73"/>
  </w:num>
  <w:num w:numId="25">
    <w:abstractNumId w:val="74"/>
  </w:num>
  <w:num w:numId="26">
    <w:abstractNumId w:val="77"/>
  </w:num>
  <w:num w:numId="27">
    <w:abstractNumId w:val="84"/>
  </w:num>
  <w:num w:numId="28">
    <w:abstractNumId w:val="85"/>
  </w:num>
  <w:num w:numId="29">
    <w:abstractNumId w:val="79"/>
  </w:num>
  <w:num w:numId="30">
    <w:abstractNumId w:val="86"/>
  </w:num>
  <w:num w:numId="31">
    <w:abstractNumId w:val="66"/>
  </w:num>
  <w:num w:numId="32">
    <w:abstractNumId w:val="62"/>
  </w:num>
  <w:num w:numId="33">
    <w:abstractNumId w:val="71"/>
  </w:num>
  <w:num w:numId="34">
    <w:abstractNumId w:val="7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hideSpellingErrors/>
  <w:hideGrammaticalErrors/>
  <w:proofState w:spelling="clean" w:grammar="clean"/>
  <w:stylePaneFormatFilter w:val="3F0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473D47"/>
    <w:rsid w:val="00001F9B"/>
    <w:rsid w:val="000020BB"/>
    <w:rsid w:val="00012243"/>
    <w:rsid w:val="0001372E"/>
    <w:rsid w:val="000142AC"/>
    <w:rsid w:val="000175E8"/>
    <w:rsid w:val="000208B2"/>
    <w:rsid w:val="000232DC"/>
    <w:rsid w:val="000237D4"/>
    <w:rsid w:val="0002489E"/>
    <w:rsid w:val="00025D8C"/>
    <w:rsid w:val="000270E1"/>
    <w:rsid w:val="00032125"/>
    <w:rsid w:val="0003768F"/>
    <w:rsid w:val="0003793F"/>
    <w:rsid w:val="00037A9F"/>
    <w:rsid w:val="00040C95"/>
    <w:rsid w:val="00041B40"/>
    <w:rsid w:val="000436EB"/>
    <w:rsid w:val="0004385C"/>
    <w:rsid w:val="000438CF"/>
    <w:rsid w:val="00047709"/>
    <w:rsid w:val="0005117C"/>
    <w:rsid w:val="00051362"/>
    <w:rsid w:val="00052A16"/>
    <w:rsid w:val="00056496"/>
    <w:rsid w:val="00061576"/>
    <w:rsid w:val="00062265"/>
    <w:rsid w:val="00062A15"/>
    <w:rsid w:val="0006300A"/>
    <w:rsid w:val="00063AB2"/>
    <w:rsid w:val="000727E8"/>
    <w:rsid w:val="00073276"/>
    <w:rsid w:val="000746D1"/>
    <w:rsid w:val="000748F8"/>
    <w:rsid w:val="00082026"/>
    <w:rsid w:val="00082AE8"/>
    <w:rsid w:val="00083562"/>
    <w:rsid w:val="00085054"/>
    <w:rsid w:val="000875E8"/>
    <w:rsid w:val="00092F49"/>
    <w:rsid w:val="00093F1D"/>
    <w:rsid w:val="0009515D"/>
    <w:rsid w:val="00095F62"/>
    <w:rsid w:val="000A1236"/>
    <w:rsid w:val="000A2D3F"/>
    <w:rsid w:val="000A432C"/>
    <w:rsid w:val="000A563D"/>
    <w:rsid w:val="000A5BCB"/>
    <w:rsid w:val="000A6B33"/>
    <w:rsid w:val="000A6E89"/>
    <w:rsid w:val="000A79B9"/>
    <w:rsid w:val="000B39D4"/>
    <w:rsid w:val="000B7715"/>
    <w:rsid w:val="000C108C"/>
    <w:rsid w:val="000C48EC"/>
    <w:rsid w:val="000D013F"/>
    <w:rsid w:val="000D2264"/>
    <w:rsid w:val="000D241D"/>
    <w:rsid w:val="000D3B70"/>
    <w:rsid w:val="000D5056"/>
    <w:rsid w:val="000D571E"/>
    <w:rsid w:val="000D5E97"/>
    <w:rsid w:val="000D607E"/>
    <w:rsid w:val="000D6087"/>
    <w:rsid w:val="000D60A9"/>
    <w:rsid w:val="000E48F2"/>
    <w:rsid w:val="000F154E"/>
    <w:rsid w:val="00100061"/>
    <w:rsid w:val="00101D30"/>
    <w:rsid w:val="00102E45"/>
    <w:rsid w:val="00103AB9"/>
    <w:rsid w:val="001055D0"/>
    <w:rsid w:val="00112239"/>
    <w:rsid w:val="00112790"/>
    <w:rsid w:val="00112C18"/>
    <w:rsid w:val="00113CA4"/>
    <w:rsid w:val="001179CF"/>
    <w:rsid w:val="00117F69"/>
    <w:rsid w:val="00122B9F"/>
    <w:rsid w:val="00123251"/>
    <w:rsid w:val="00125071"/>
    <w:rsid w:val="00126742"/>
    <w:rsid w:val="00130768"/>
    <w:rsid w:val="00135819"/>
    <w:rsid w:val="00135F75"/>
    <w:rsid w:val="0013761C"/>
    <w:rsid w:val="00141708"/>
    <w:rsid w:val="00141BCF"/>
    <w:rsid w:val="00145689"/>
    <w:rsid w:val="00145C60"/>
    <w:rsid w:val="00147373"/>
    <w:rsid w:val="00152B4E"/>
    <w:rsid w:val="0015377F"/>
    <w:rsid w:val="00153E92"/>
    <w:rsid w:val="00156481"/>
    <w:rsid w:val="00161D6F"/>
    <w:rsid w:val="00162203"/>
    <w:rsid w:val="001624FF"/>
    <w:rsid w:val="001633DA"/>
    <w:rsid w:val="00163A85"/>
    <w:rsid w:val="00163CFC"/>
    <w:rsid w:val="00166217"/>
    <w:rsid w:val="00166F31"/>
    <w:rsid w:val="00167311"/>
    <w:rsid w:val="00167460"/>
    <w:rsid w:val="00171A8A"/>
    <w:rsid w:val="00172C5E"/>
    <w:rsid w:val="00172FDF"/>
    <w:rsid w:val="00174E3C"/>
    <w:rsid w:val="00175B08"/>
    <w:rsid w:val="00176A23"/>
    <w:rsid w:val="0018384A"/>
    <w:rsid w:val="00183E97"/>
    <w:rsid w:val="00185B80"/>
    <w:rsid w:val="001907A9"/>
    <w:rsid w:val="0019309A"/>
    <w:rsid w:val="0019346A"/>
    <w:rsid w:val="001941DA"/>
    <w:rsid w:val="00196AB8"/>
    <w:rsid w:val="00196BED"/>
    <w:rsid w:val="001A0A16"/>
    <w:rsid w:val="001A1890"/>
    <w:rsid w:val="001A1957"/>
    <w:rsid w:val="001A279B"/>
    <w:rsid w:val="001A7EF8"/>
    <w:rsid w:val="001B132D"/>
    <w:rsid w:val="001B1CFB"/>
    <w:rsid w:val="001B240D"/>
    <w:rsid w:val="001B2D7B"/>
    <w:rsid w:val="001B759C"/>
    <w:rsid w:val="001B762A"/>
    <w:rsid w:val="001C0694"/>
    <w:rsid w:val="001C0D24"/>
    <w:rsid w:val="001C31F9"/>
    <w:rsid w:val="001C41BD"/>
    <w:rsid w:val="001C66A7"/>
    <w:rsid w:val="001C7A66"/>
    <w:rsid w:val="001D2BD3"/>
    <w:rsid w:val="001D512B"/>
    <w:rsid w:val="001D76BA"/>
    <w:rsid w:val="001E0C3C"/>
    <w:rsid w:val="001E1129"/>
    <w:rsid w:val="001E3025"/>
    <w:rsid w:val="001E5901"/>
    <w:rsid w:val="001E5E29"/>
    <w:rsid w:val="001E7240"/>
    <w:rsid w:val="001F099C"/>
    <w:rsid w:val="001F1475"/>
    <w:rsid w:val="002004BA"/>
    <w:rsid w:val="0020051E"/>
    <w:rsid w:val="00200A34"/>
    <w:rsid w:val="00202312"/>
    <w:rsid w:val="00202CA0"/>
    <w:rsid w:val="002032CC"/>
    <w:rsid w:val="002036B8"/>
    <w:rsid w:val="002051BB"/>
    <w:rsid w:val="00205303"/>
    <w:rsid w:val="00206355"/>
    <w:rsid w:val="0021008B"/>
    <w:rsid w:val="002131FA"/>
    <w:rsid w:val="00214A77"/>
    <w:rsid w:val="00214EA2"/>
    <w:rsid w:val="00216A95"/>
    <w:rsid w:val="0021700C"/>
    <w:rsid w:val="00217D3A"/>
    <w:rsid w:val="002245FF"/>
    <w:rsid w:val="002247A4"/>
    <w:rsid w:val="00225FF1"/>
    <w:rsid w:val="00226312"/>
    <w:rsid w:val="00227B94"/>
    <w:rsid w:val="00230AFC"/>
    <w:rsid w:val="002312D7"/>
    <w:rsid w:val="00232CB9"/>
    <w:rsid w:val="00232EF3"/>
    <w:rsid w:val="00233748"/>
    <w:rsid w:val="002345D9"/>
    <w:rsid w:val="00235A2E"/>
    <w:rsid w:val="002376B1"/>
    <w:rsid w:val="00237781"/>
    <w:rsid w:val="0024096B"/>
    <w:rsid w:val="00241765"/>
    <w:rsid w:val="00241889"/>
    <w:rsid w:val="00244259"/>
    <w:rsid w:val="00245235"/>
    <w:rsid w:val="00245496"/>
    <w:rsid w:val="002461C0"/>
    <w:rsid w:val="00246A42"/>
    <w:rsid w:val="00247551"/>
    <w:rsid w:val="002503D6"/>
    <w:rsid w:val="00250737"/>
    <w:rsid w:val="00253AA9"/>
    <w:rsid w:val="00254549"/>
    <w:rsid w:val="00255AE5"/>
    <w:rsid w:val="00256AE1"/>
    <w:rsid w:val="00257293"/>
    <w:rsid w:val="002614A9"/>
    <w:rsid w:val="00262619"/>
    <w:rsid w:val="002647BA"/>
    <w:rsid w:val="00270F32"/>
    <w:rsid w:val="002725AD"/>
    <w:rsid w:val="00272BC7"/>
    <w:rsid w:val="0027341C"/>
    <w:rsid w:val="00273870"/>
    <w:rsid w:val="00274868"/>
    <w:rsid w:val="002754A7"/>
    <w:rsid w:val="0028208A"/>
    <w:rsid w:val="002826B7"/>
    <w:rsid w:val="002830EC"/>
    <w:rsid w:val="00283583"/>
    <w:rsid w:val="00285A9A"/>
    <w:rsid w:val="00290BAF"/>
    <w:rsid w:val="00291428"/>
    <w:rsid w:val="00292CE9"/>
    <w:rsid w:val="0029486B"/>
    <w:rsid w:val="00294BA0"/>
    <w:rsid w:val="00294EF4"/>
    <w:rsid w:val="00296276"/>
    <w:rsid w:val="002A21D8"/>
    <w:rsid w:val="002A34F0"/>
    <w:rsid w:val="002A3D59"/>
    <w:rsid w:val="002A512F"/>
    <w:rsid w:val="002A5992"/>
    <w:rsid w:val="002A6006"/>
    <w:rsid w:val="002A6365"/>
    <w:rsid w:val="002A6926"/>
    <w:rsid w:val="002A7B0F"/>
    <w:rsid w:val="002B1466"/>
    <w:rsid w:val="002B14F0"/>
    <w:rsid w:val="002B3321"/>
    <w:rsid w:val="002B4475"/>
    <w:rsid w:val="002B4D9D"/>
    <w:rsid w:val="002B570B"/>
    <w:rsid w:val="002B6162"/>
    <w:rsid w:val="002C152E"/>
    <w:rsid w:val="002C1BC4"/>
    <w:rsid w:val="002C4605"/>
    <w:rsid w:val="002C48C7"/>
    <w:rsid w:val="002D1949"/>
    <w:rsid w:val="002D3133"/>
    <w:rsid w:val="002D32F3"/>
    <w:rsid w:val="002D3403"/>
    <w:rsid w:val="002D417E"/>
    <w:rsid w:val="002D425C"/>
    <w:rsid w:val="002D45C5"/>
    <w:rsid w:val="002E0969"/>
    <w:rsid w:val="002E507C"/>
    <w:rsid w:val="002E6AA7"/>
    <w:rsid w:val="002E6AC7"/>
    <w:rsid w:val="002E6E3E"/>
    <w:rsid w:val="002E780D"/>
    <w:rsid w:val="002F1672"/>
    <w:rsid w:val="002F7A3D"/>
    <w:rsid w:val="00300010"/>
    <w:rsid w:val="003022DC"/>
    <w:rsid w:val="00303935"/>
    <w:rsid w:val="003039F5"/>
    <w:rsid w:val="00303EEA"/>
    <w:rsid w:val="003054AA"/>
    <w:rsid w:val="003058C6"/>
    <w:rsid w:val="00306E17"/>
    <w:rsid w:val="00310E60"/>
    <w:rsid w:val="00311288"/>
    <w:rsid w:val="00312D75"/>
    <w:rsid w:val="00312E26"/>
    <w:rsid w:val="00313D89"/>
    <w:rsid w:val="003142AC"/>
    <w:rsid w:val="00314421"/>
    <w:rsid w:val="00320530"/>
    <w:rsid w:val="0032142D"/>
    <w:rsid w:val="00323E3B"/>
    <w:rsid w:val="00330D30"/>
    <w:rsid w:val="00330D76"/>
    <w:rsid w:val="00331F98"/>
    <w:rsid w:val="00333740"/>
    <w:rsid w:val="00336366"/>
    <w:rsid w:val="003426A8"/>
    <w:rsid w:val="0034633A"/>
    <w:rsid w:val="0034716C"/>
    <w:rsid w:val="00350266"/>
    <w:rsid w:val="00357C77"/>
    <w:rsid w:val="0036169B"/>
    <w:rsid w:val="00363AB3"/>
    <w:rsid w:val="00363EC4"/>
    <w:rsid w:val="00365039"/>
    <w:rsid w:val="0036509B"/>
    <w:rsid w:val="003679DE"/>
    <w:rsid w:val="00370BFE"/>
    <w:rsid w:val="00371091"/>
    <w:rsid w:val="003717CA"/>
    <w:rsid w:val="003725EF"/>
    <w:rsid w:val="0037599F"/>
    <w:rsid w:val="00375C5F"/>
    <w:rsid w:val="00376FD5"/>
    <w:rsid w:val="00377294"/>
    <w:rsid w:val="00382C43"/>
    <w:rsid w:val="00383683"/>
    <w:rsid w:val="00383E84"/>
    <w:rsid w:val="00386470"/>
    <w:rsid w:val="00390600"/>
    <w:rsid w:val="00393A0A"/>
    <w:rsid w:val="00393A44"/>
    <w:rsid w:val="003949C1"/>
    <w:rsid w:val="003A2BC2"/>
    <w:rsid w:val="003A4034"/>
    <w:rsid w:val="003A47E3"/>
    <w:rsid w:val="003A50F8"/>
    <w:rsid w:val="003A73AC"/>
    <w:rsid w:val="003B4E78"/>
    <w:rsid w:val="003B50E0"/>
    <w:rsid w:val="003B5673"/>
    <w:rsid w:val="003B68DC"/>
    <w:rsid w:val="003B71AD"/>
    <w:rsid w:val="003B7BCA"/>
    <w:rsid w:val="003C3CA9"/>
    <w:rsid w:val="003C43C5"/>
    <w:rsid w:val="003D74E4"/>
    <w:rsid w:val="003D7AE8"/>
    <w:rsid w:val="003E00F1"/>
    <w:rsid w:val="003E221C"/>
    <w:rsid w:val="003E42EB"/>
    <w:rsid w:val="003E4631"/>
    <w:rsid w:val="003E486D"/>
    <w:rsid w:val="003E4C6B"/>
    <w:rsid w:val="003E53ED"/>
    <w:rsid w:val="003E65BF"/>
    <w:rsid w:val="003E721E"/>
    <w:rsid w:val="003E727E"/>
    <w:rsid w:val="003F688D"/>
    <w:rsid w:val="003F7DE1"/>
    <w:rsid w:val="00402140"/>
    <w:rsid w:val="00404013"/>
    <w:rsid w:val="00406725"/>
    <w:rsid w:val="00406C0A"/>
    <w:rsid w:val="00417BA5"/>
    <w:rsid w:val="004201F6"/>
    <w:rsid w:val="004205CF"/>
    <w:rsid w:val="004208A9"/>
    <w:rsid w:val="00421741"/>
    <w:rsid w:val="0042650A"/>
    <w:rsid w:val="00426CB3"/>
    <w:rsid w:val="0043083A"/>
    <w:rsid w:val="00431335"/>
    <w:rsid w:val="00435C26"/>
    <w:rsid w:val="004368F2"/>
    <w:rsid w:val="004411EF"/>
    <w:rsid w:val="004424D9"/>
    <w:rsid w:val="004463B3"/>
    <w:rsid w:val="00453EB2"/>
    <w:rsid w:val="00454EF6"/>
    <w:rsid w:val="00456742"/>
    <w:rsid w:val="0046003D"/>
    <w:rsid w:val="00462B1D"/>
    <w:rsid w:val="0046747D"/>
    <w:rsid w:val="0046751B"/>
    <w:rsid w:val="0047013B"/>
    <w:rsid w:val="00471A74"/>
    <w:rsid w:val="004731AD"/>
    <w:rsid w:val="00473D47"/>
    <w:rsid w:val="00474A19"/>
    <w:rsid w:val="0048202D"/>
    <w:rsid w:val="00484B02"/>
    <w:rsid w:val="00491E8B"/>
    <w:rsid w:val="00493596"/>
    <w:rsid w:val="00495038"/>
    <w:rsid w:val="004A06F5"/>
    <w:rsid w:val="004A1F1A"/>
    <w:rsid w:val="004A3083"/>
    <w:rsid w:val="004A3174"/>
    <w:rsid w:val="004A3A69"/>
    <w:rsid w:val="004A5265"/>
    <w:rsid w:val="004A60D6"/>
    <w:rsid w:val="004A6BDB"/>
    <w:rsid w:val="004A7F16"/>
    <w:rsid w:val="004B0E0F"/>
    <w:rsid w:val="004B0EF7"/>
    <w:rsid w:val="004B1CC8"/>
    <w:rsid w:val="004B5331"/>
    <w:rsid w:val="004B595C"/>
    <w:rsid w:val="004B6B25"/>
    <w:rsid w:val="004B6CB8"/>
    <w:rsid w:val="004C5950"/>
    <w:rsid w:val="004C67DA"/>
    <w:rsid w:val="004D2106"/>
    <w:rsid w:val="004D4CF7"/>
    <w:rsid w:val="004D5A98"/>
    <w:rsid w:val="004E1126"/>
    <w:rsid w:val="004E311F"/>
    <w:rsid w:val="004F5C58"/>
    <w:rsid w:val="004F627C"/>
    <w:rsid w:val="00503349"/>
    <w:rsid w:val="00503ED7"/>
    <w:rsid w:val="005042AA"/>
    <w:rsid w:val="005049DD"/>
    <w:rsid w:val="00506017"/>
    <w:rsid w:val="00507778"/>
    <w:rsid w:val="00511666"/>
    <w:rsid w:val="00511E78"/>
    <w:rsid w:val="0051404B"/>
    <w:rsid w:val="0051420F"/>
    <w:rsid w:val="005150B1"/>
    <w:rsid w:val="00515B4D"/>
    <w:rsid w:val="005170B9"/>
    <w:rsid w:val="0051768B"/>
    <w:rsid w:val="0052322C"/>
    <w:rsid w:val="00523488"/>
    <w:rsid w:val="0052370C"/>
    <w:rsid w:val="00526868"/>
    <w:rsid w:val="00530FFE"/>
    <w:rsid w:val="00533310"/>
    <w:rsid w:val="0053404D"/>
    <w:rsid w:val="0054043C"/>
    <w:rsid w:val="0054338C"/>
    <w:rsid w:val="00543E73"/>
    <w:rsid w:val="00547177"/>
    <w:rsid w:val="005509D0"/>
    <w:rsid w:val="0055262C"/>
    <w:rsid w:val="00554A43"/>
    <w:rsid w:val="00556A91"/>
    <w:rsid w:val="00556DFE"/>
    <w:rsid w:val="00557A0B"/>
    <w:rsid w:val="00560F7E"/>
    <w:rsid w:val="00562EA4"/>
    <w:rsid w:val="0056583F"/>
    <w:rsid w:val="00567D1E"/>
    <w:rsid w:val="005707B0"/>
    <w:rsid w:val="0057258F"/>
    <w:rsid w:val="0058066B"/>
    <w:rsid w:val="005816F3"/>
    <w:rsid w:val="005924D1"/>
    <w:rsid w:val="00592A3C"/>
    <w:rsid w:val="00593D6C"/>
    <w:rsid w:val="005955D3"/>
    <w:rsid w:val="005A17F4"/>
    <w:rsid w:val="005A1B80"/>
    <w:rsid w:val="005A2711"/>
    <w:rsid w:val="005A76A9"/>
    <w:rsid w:val="005B3261"/>
    <w:rsid w:val="005B4831"/>
    <w:rsid w:val="005B520F"/>
    <w:rsid w:val="005B5B99"/>
    <w:rsid w:val="005C05BD"/>
    <w:rsid w:val="005C207D"/>
    <w:rsid w:val="005C290E"/>
    <w:rsid w:val="005C72FB"/>
    <w:rsid w:val="005D6463"/>
    <w:rsid w:val="005D77E3"/>
    <w:rsid w:val="005E4077"/>
    <w:rsid w:val="005F40AD"/>
    <w:rsid w:val="005F5E30"/>
    <w:rsid w:val="005F6269"/>
    <w:rsid w:val="005F7A6A"/>
    <w:rsid w:val="005F7E6C"/>
    <w:rsid w:val="00601928"/>
    <w:rsid w:val="00602F16"/>
    <w:rsid w:val="006137D8"/>
    <w:rsid w:val="006145DE"/>
    <w:rsid w:val="00616853"/>
    <w:rsid w:val="0061751D"/>
    <w:rsid w:val="00622957"/>
    <w:rsid w:val="00623374"/>
    <w:rsid w:val="006235A5"/>
    <w:rsid w:val="006240C6"/>
    <w:rsid w:val="00624241"/>
    <w:rsid w:val="0062489D"/>
    <w:rsid w:val="00625A9B"/>
    <w:rsid w:val="00625FB1"/>
    <w:rsid w:val="00627E62"/>
    <w:rsid w:val="006309A0"/>
    <w:rsid w:val="00633D2D"/>
    <w:rsid w:val="006374B6"/>
    <w:rsid w:val="00637A62"/>
    <w:rsid w:val="00641983"/>
    <w:rsid w:val="006447C9"/>
    <w:rsid w:val="00644959"/>
    <w:rsid w:val="00644E20"/>
    <w:rsid w:val="00645199"/>
    <w:rsid w:val="0064677C"/>
    <w:rsid w:val="00652EA9"/>
    <w:rsid w:val="00654401"/>
    <w:rsid w:val="00655CD9"/>
    <w:rsid w:val="00657402"/>
    <w:rsid w:val="00663888"/>
    <w:rsid w:val="006668B9"/>
    <w:rsid w:val="00666E95"/>
    <w:rsid w:val="00670E05"/>
    <w:rsid w:val="00676E6B"/>
    <w:rsid w:val="006779AE"/>
    <w:rsid w:val="00683242"/>
    <w:rsid w:val="00684923"/>
    <w:rsid w:val="0068578D"/>
    <w:rsid w:val="00691BFB"/>
    <w:rsid w:val="00692090"/>
    <w:rsid w:val="00693C8C"/>
    <w:rsid w:val="00693D7B"/>
    <w:rsid w:val="006940A7"/>
    <w:rsid w:val="00697EFA"/>
    <w:rsid w:val="006A3BD3"/>
    <w:rsid w:val="006A7A5C"/>
    <w:rsid w:val="006B30A1"/>
    <w:rsid w:val="006B40A8"/>
    <w:rsid w:val="006B58DC"/>
    <w:rsid w:val="006B6483"/>
    <w:rsid w:val="006B7985"/>
    <w:rsid w:val="006C2148"/>
    <w:rsid w:val="006C21A6"/>
    <w:rsid w:val="006C3F4F"/>
    <w:rsid w:val="006C6A0E"/>
    <w:rsid w:val="006D0FE4"/>
    <w:rsid w:val="006D316A"/>
    <w:rsid w:val="006D7176"/>
    <w:rsid w:val="006D7877"/>
    <w:rsid w:val="006E032A"/>
    <w:rsid w:val="006E0968"/>
    <w:rsid w:val="006E0DA0"/>
    <w:rsid w:val="006E1657"/>
    <w:rsid w:val="006E1A35"/>
    <w:rsid w:val="006E1E79"/>
    <w:rsid w:val="006E6842"/>
    <w:rsid w:val="006E73DB"/>
    <w:rsid w:val="006E792A"/>
    <w:rsid w:val="006E7BB2"/>
    <w:rsid w:val="006F2012"/>
    <w:rsid w:val="006F287E"/>
    <w:rsid w:val="006F3C28"/>
    <w:rsid w:val="006F3CC0"/>
    <w:rsid w:val="006F3FE0"/>
    <w:rsid w:val="006F45AF"/>
    <w:rsid w:val="006F7EAF"/>
    <w:rsid w:val="00700DFD"/>
    <w:rsid w:val="00700FBC"/>
    <w:rsid w:val="00700FD1"/>
    <w:rsid w:val="00701278"/>
    <w:rsid w:val="007015FB"/>
    <w:rsid w:val="00702D7E"/>
    <w:rsid w:val="00706D66"/>
    <w:rsid w:val="007070CA"/>
    <w:rsid w:val="0071137D"/>
    <w:rsid w:val="00713BB2"/>
    <w:rsid w:val="00714D75"/>
    <w:rsid w:val="00716F53"/>
    <w:rsid w:val="007251B7"/>
    <w:rsid w:val="0072561B"/>
    <w:rsid w:val="007261C0"/>
    <w:rsid w:val="00726E05"/>
    <w:rsid w:val="007300F1"/>
    <w:rsid w:val="007308F8"/>
    <w:rsid w:val="00733895"/>
    <w:rsid w:val="00734327"/>
    <w:rsid w:val="00735991"/>
    <w:rsid w:val="00740AC1"/>
    <w:rsid w:val="00742AA8"/>
    <w:rsid w:val="00750EF2"/>
    <w:rsid w:val="00751E5D"/>
    <w:rsid w:val="00752E92"/>
    <w:rsid w:val="00753264"/>
    <w:rsid w:val="00753D46"/>
    <w:rsid w:val="007549B4"/>
    <w:rsid w:val="00756806"/>
    <w:rsid w:val="007621AC"/>
    <w:rsid w:val="00762254"/>
    <w:rsid w:val="00764859"/>
    <w:rsid w:val="00764E56"/>
    <w:rsid w:val="007675B8"/>
    <w:rsid w:val="00767DC7"/>
    <w:rsid w:val="0077589F"/>
    <w:rsid w:val="00775F6B"/>
    <w:rsid w:val="007762DC"/>
    <w:rsid w:val="007811E6"/>
    <w:rsid w:val="00781B78"/>
    <w:rsid w:val="00782425"/>
    <w:rsid w:val="007878FC"/>
    <w:rsid w:val="00787952"/>
    <w:rsid w:val="00790869"/>
    <w:rsid w:val="00791A2B"/>
    <w:rsid w:val="00793F14"/>
    <w:rsid w:val="007A1534"/>
    <w:rsid w:val="007A278E"/>
    <w:rsid w:val="007A3ADE"/>
    <w:rsid w:val="007B3A59"/>
    <w:rsid w:val="007B3FF0"/>
    <w:rsid w:val="007B4FB0"/>
    <w:rsid w:val="007B717F"/>
    <w:rsid w:val="007B7BE4"/>
    <w:rsid w:val="007C0FBD"/>
    <w:rsid w:val="007C1776"/>
    <w:rsid w:val="007C2F72"/>
    <w:rsid w:val="007C3043"/>
    <w:rsid w:val="007C31B5"/>
    <w:rsid w:val="007C374A"/>
    <w:rsid w:val="007C64E4"/>
    <w:rsid w:val="007C65A2"/>
    <w:rsid w:val="007C68D5"/>
    <w:rsid w:val="007D1298"/>
    <w:rsid w:val="007D48BE"/>
    <w:rsid w:val="007E0CF3"/>
    <w:rsid w:val="007E6B7E"/>
    <w:rsid w:val="007F5F7B"/>
    <w:rsid w:val="00800F06"/>
    <w:rsid w:val="00802FE9"/>
    <w:rsid w:val="008030B2"/>
    <w:rsid w:val="00803E4D"/>
    <w:rsid w:val="0080565B"/>
    <w:rsid w:val="008056F8"/>
    <w:rsid w:val="008059FE"/>
    <w:rsid w:val="008101C6"/>
    <w:rsid w:val="008102D7"/>
    <w:rsid w:val="0081173F"/>
    <w:rsid w:val="00813036"/>
    <w:rsid w:val="008138C7"/>
    <w:rsid w:val="0081776B"/>
    <w:rsid w:val="0081780A"/>
    <w:rsid w:val="00830791"/>
    <w:rsid w:val="00830C6B"/>
    <w:rsid w:val="0083194C"/>
    <w:rsid w:val="00833537"/>
    <w:rsid w:val="008342A2"/>
    <w:rsid w:val="008344BF"/>
    <w:rsid w:val="0084014B"/>
    <w:rsid w:val="008422F7"/>
    <w:rsid w:val="00842D16"/>
    <w:rsid w:val="00842D41"/>
    <w:rsid w:val="00843A4B"/>
    <w:rsid w:val="0084534D"/>
    <w:rsid w:val="00845CCA"/>
    <w:rsid w:val="00845D5D"/>
    <w:rsid w:val="00845DD5"/>
    <w:rsid w:val="00850E51"/>
    <w:rsid w:val="008530C8"/>
    <w:rsid w:val="00853C71"/>
    <w:rsid w:val="0085449F"/>
    <w:rsid w:val="00855311"/>
    <w:rsid w:val="00856D71"/>
    <w:rsid w:val="00860FA1"/>
    <w:rsid w:val="008626C7"/>
    <w:rsid w:val="00862ABF"/>
    <w:rsid w:val="00862DDD"/>
    <w:rsid w:val="008653C4"/>
    <w:rsid w:val="00865AC9"/>
    <w:rsid w:val="00865D56"/>
    <w:rsid w:val="00865EB8"/>
    <w:rsid w:val="008668F6"/>
    <w:rsid w:val="00873858"/>
    <w:rsid w:val="00873C70"/>
    <w:rsid w:val="008755D2"/>
    <w:rsid w:val="00876B91"/>
    <w:rsid w:val="00880712"/>
    <w:rsid w:val="008808EB"/>
    <w:rsid w:val="00880C6D"/>
    <w:rsid w:val="00881FB5"/>
    <w:rsid w:val="00885220"/>
    <w:rsid w:val="008863B7"/>
    <w:rsid w:val="00891660"/>
    <w:rsid w:val="008921CA"/>
    <w:rsid w:val="008929C2"/>
    <w:rsid w:val="00892F7A"/>
    <w:rsid w:val="008951F3"/>
    <w:rsid w:val="008A0B04"/>
    <w:rsid w:val="008A294F"/>
    <w:rsid w:val="008A3103"/>
    <w:rsid w:val="008A5BE3"/>
    <w:rsid w:val="008A6495"/>
    <w:rsid w:val="008B34CB"/>
    <w:rsid w:val="008B43D7"/>
    <w:rsid w:val="008B4606"/>
    <w:rsid w:val="008B5E99"/>
    <w:rsid w:val="008B60E8"/>
    <w:rsid w:val="008B6208"/>
    <w:rsid w:val="008B7E8C"/>
    <w:rsid w:val="008B7FF8"/>
    <w:rsid w:val="008C003F"/>
    <w:rsid w:val="008C0BB9"/>
    <w:rsid w:val="008C0CDD"/>
    <w:rsid w:val="008C0FFB"/>
    <w:rsid w:val="008C1E16"/>
    <w:rsid w:val="008C32C8"/>
    <w:rsid w:val="008C5859"/>
    <w:rsid w:val="008C643E"/>
    <w:rsid w:val="008C707F"/>
    <w:rsid w:val="008D5552"/>
    <w:rsid w:val="008D610E"/>
    <w:rsid w:val="008D672D"/>
    <w:rsid w:val="008D7A21"/>
    <w:rsid w:val="008E3269"/>
    <w:rsid w:val="008E3BD7"/>
    <w:rsid w:val="008E7DA0"/>
    <w:rsid w:val="008F04D6"/>
    <w:rsid w:val="008F0B52"/>
    <w:rsid w:val="008F3C39"/>
    <w:rsid w:val="008F4CB1"/>
    <w:rsid w:val="008F6A3A"/>
    <w:rsid w:val="009016C8"/>
    <w:rsid w:val="009017A9"/>
    <w:rsid w:val="00903636"/>
    <w:rsid w:val="009054E7"/>
    <w:rsid w:val="00915E71"/>
    <w:rsid w:val="009172B6"/>
    <w:rsid w:val="009177B3"/>
    <w:rsid w:val="0092094C"/>
    <w:rsid w:val="00920D29"/>
    <w:rsid w:val="00926C9B"/>
    <w:rsid w:val="00930179"/>
    <w:rsid w:val="00931E77"/>
    <w:rsid w:val="009336D6"/>
    <w:rsid w:val="00934879"/>
    <w:rsid w:val="00934F47"/>
    <w:rsid w:val="009351BE"/>
    <w:rsid w:val="00935ED8"/>
    <w:rsid w:val="0093744B"/>
    <w:rsid w:val="009407D5"/>
    <w:rsid w:val="009416D6"/>
    <w:rsid w:val="00941E0B"/>
    <w:rsid w:val="00942BA3"/>
    <w:rsid w:val="0094401A"/>
    <w:rsid w:val="00944857"/>
    <w:rsid w:val="0094557D"/>
    <w:rsid w:val="0095025B"/>
    <w:rsid w:val="009505F3"/>
    <w:rsid w:val="00951526"/>
    <w:rsid w:val="0095325C"/>
    <w:rsid w:val="009536E2"/>
    <w:rsid w:val="00954018"/>
    <w:rsid w:val="00957658"/>
    <w:rsid w:val="009625F0"/>
    <w:rsid w:val="0096267B"/>
    <w:rsid w:val="0096414B"/>
    <w:rsid w:val="009641FA"/>
    <w:rsid w:val="00970441"/>
    <w:rsid w:val="009705DA"/>
    <w:rsid w:val="00970C35"/>
    <w:rsid w:val="009714E2"/>
    <w:rsid w:val="0097304F"/>
    <w:rsid w:val="0097459A"/>
    <w:rsid w:val="00975C12"/>
    <w:rsid w:val="00980EFA"/>
    <w:rsid w:val="0098158B"/>
    <w:rsid w:val="00983E21"/>
    <w:rsid w:val="00984B11"/>
    <w:rsid w:val="009869E9"/>
    <w:rsid w:val="00986EA4"/>
    <w:rsid w:val="00986F8B"/>
    <w:rsid w:val="009870A5"/>
    <w:rsid w:val="00990D38"/>
    <w:rsid w:val="00992358"/>
    <w:rsid w:val="00993D6D"/>
    <w:rsid w:val="00997D47"/>
    <w:rsid w:val="009A24DD"/>
    <w:rsid w:val="009A3EBB"/>
    <w:rsid w:val="009A4B4C"/>
    <w:rsid w:val="009A7EAD"/>
    <w:rsid w:val="009B2E40"/>
    <w:rsid w:val="009B3D73"/>
    <w:rsid w:val="009B45E1"/>
    <w:rsid w:val="009B6DE7"/>
    <w:rsid w:val="009B7480"/>
    <w:rsid w:val="009C0B17"/>
    <w:rsid w:val="009C2FD7"/>
    <w:rsid w:val="009C48D6"/>
    <w:rsid w:val="009C4CF7"/>
    <w:rsid w:val="009C7E07"/>
    <w:rsid w:val="009D1749"/>
    <w:rsid w:val="009D239B"/>
    <w:rsid w:val="009D24F6"/>
    <w:rsid w:val="009D3A51"/>
    <w:rsid w:val="009D4C6E"/>
    <w:rsid w:val="009D6FDF"/>
    <w:rsid w:val="009D7F8E"/>
    <w:rsid w:val="009E0A0D"/>
    <w:rsid w:val="009E0BB7"/>
    <w:rsid w:val="009E126A"/>
    <w:rsid w:val="009E1D69"/>
    <w:rsid w:val="009E27CD"/>
    <w:rsid w:val="009E5B1A"/>
    <w:rsid w:val="009E65D6"/>
    <w:rsid w:val="009F2CCF"/>
    <w:rsid w:val="00A00928"/>
    <w:rsid w:val="00A021A5"/>
    <w:rsid w:val="00A02B78"/>
    <w:rsid w:val="00A02FE1"/>
    <w:rsid w:val="00A127F4"/>
    <w:rsid w:val="00A132CB"/>
    <w:rsid w:val="00A15C95"/>
    <w:rsid w:val="00A20DA4"/>
    <w:rsid w:val="00A20F81"/>
    <w:rsid w:val="00A21351"/>
    <w:rsid w:val="00A226EB"/>
    <w:rsid w:val="00A30C9F"/>
    <w:rsid w:val="00A30E72"/>
    <w:rsid w:val="00A315C8"/>
    <w:rsid w:val="00A33B6B"/>
    <w:rsid w:val="00A33B6C"/>
    <w:rsid w:val="00A353D1"/>
    <w:rsid w:val="00A355E5"/>
    <w:rsid w:val="00A37C7D"/>
    <w:rsid w:val="00A426E1"/>
    <w:rsid w:val="00A441CF"/>
    <w:rsid w:val="00A46C7E"/>
    <w:rsid w:val="00A50493"/>
    <w:rsid w:val="00A51EB0"/>
    <w:rsid w:val="00A546CA"/>
    <w:rsid w:val="00A60BED"/>
    <w:rsid w:val="00A630CE"/>
    <w:rsid w:val="00A64A88"/>
    <w:rsid w:val="00A7773A"/>
    <w:rsid w:val="00A839E4"/>
    <w:rsid w:val="00A8520B"/>
    <w:rsid w:val="00A86957"/>
    <w:rsid w:val="00A86F52"/>
    <w:rsid w:val="00A91BE1"/>
    <w:rsid w:val="00A938B3"/>
    <w:rsid w:val="00A95E04"/>
    <w:rsid w:val="00A96B48"/>
    <w:rsid w:val="00AA3979"/>
    <w:rsid w:val="00AA4A84"/>
    <w:rsid w:val="00AA4DB8"/>
    <w:rsid w:val="00AA4F96"/>
    <w:rsid w:val="00AA51F5"/>
    <w:rsid w:val="00AA6107"/>
    <w:rsid w:val="00AB14BF"/>
    <w:rsid w:val="00AB39DF"/>
    <w:rsid w:val="00AB4FAC"/>
    <w:rsid w:val="00AB6C0A"/>
    <w:rsid w:val="00AC08F6"/>
    <w:rsid w:val="00AC11AE"/>
    <w:rsid w:val="00AC2F0A"/>
    <w:rsid w:val="00AC7D50"/>
    <w:rsid w:val="00AD153D"/>
    <w:rsid w:val="00AD16A8"/>
    <w:rsid w:val="00AD365E"/>
    <w:rsid w:val="00AD4DD0"/>
    <w:rsid w:val="00AD6274"/>
    <w:rsid w:val="00AD6415"/>
    <w:rsid w:val="00AD717F"/>
    <w:rsid w:val="00AF45CB"/>
    <w:rsid w:val="00AF461B"/>
    <w:rsid w:val="00AF4E90"/>
    <w:rsid w:val="00AF5AD8"/>
    <w:rsid w:val="00AF63ED"/>
    <w:rsid w:val="00B00729"/>
    <w:rsid w:val="00B00900"/>
    <w:rsid w:val="00B0156C"/>
    <w:rsid w:val="00B01DB3"/>
    <w:rsid w:val="00B01DC0"/>
    <w:rsid w:val="00B03551"/>
    <w:rsid w:val="00B03B23"/>
    <w:rsid w:val="00B13999"/>
    <w:rsid w:val="00B1505E"/>
    <w:rsid w:val="00B17924"/>
    <w:rsid w:val="00B20C9B"/>
    <w:rsid w:val="00B22794"/>
    <w:rsid w:val="00B227DC"/>
    <w:rsid w:val="00B229DD"/>
    <w:rsid w:val="00B23724"/>
    <w:rsid w:val="00B23AA3"/>
    <w:rsid w:val="00B26395"/>
    <w:rsid w:val="00B30AB6"/>
    <w:rsid w:val="00B32ED2"/>
    <w:rsid w:val="00B34066"/>
    <w:rsid w:val="00B371D2"/>
    <w:rsid w:val="00B427CB"/>
    <w:rsid w:val="00B42B69"/>
    <w:rsid w:val="00B4371D"/>
    <w:rsid w:val="00B44440"/>
    <w:rsid w:val="00B44E77"/>
    <w:rsid w:val="00B46226"/>
    <w:rsid w:val="00B46493"/>
    <w:rsid w:val="00B4669C"/>
    <w:rsid w:val="00B47B0D"/>
    <w:rsid w:val="00B512F6"/>
    <w:rsid w:val="00B5713E"/>
    <w:rsid w:val="00B57DA4"/>
    <w:rsid w:val="00B6042D"/>
    <w:rsid w:val="00B641D9"/>
    <w:rsid w:val="00B64C7E"/>
    <w:rsid w:val="00B65D78"/>
    <w:rsid w:val="00B66CDC"/>
    <w:rsid w:val="00B705B8"/>
    <w:rsid w:val="00B71656"/>
    <w:rsid w:val="00B72A5B"/>
    <w:rsid w:val="00B74A10"/>
    <w:rsid w:val="00B75346"/>
    <w:rsid w:val="00B76B9C"/>
    <w:rsid w:val="00B7760E"/>
    <w:rsid w:val="00B800D1"/>
    <w:rsid w:val="00B80A95"/>
    <w:rsid w:val="00B80C3E"/>
    <w:rsid w:val="00B847C9"/>
    <w:rsid w:val="00B852BC"/>
    <w:rsid w:val="00B8547C"/>
    <w:rsid w:val="00B858CE"/>
    <w:rsid w:val="00B927E0"/>
    <w:rsid w:val="00B93CBE"/>
    <w:rsid w:val="00B950DE"/>
    <w:rsid w:val="00BA1D60"/>
    <w:rsid w:val="00BA23C0"/>
    <w:rsid w:val="00BA3C2E"/>
    <w:rsid w:val="00BA4C23"/>
    <w:rsid w:val="00BA7BC2"/>
    <w:rsid w:val="00BA7E12"/>
    <w:rsid w:val="00BA7E87"/>
    <w:rsid w:val="00BB069D"/>
    <w:rsid w:val="00BB1BED"/>
    <w:rsid w:val="00BB36A8"/>
    <w:rsid w:val="00BC086E"/>
    <w:rsid w:val="00BC299E"/>
    <w:rsid w:val="00BC6E2E"/>
    <w:rsid w:val="00BC7804"/>
    <w:rsid w:val="00BD0C0A"/>
    <w:rsid w:val="00BD12AF"/>
    <w:rsid w:val="00BD1D34"/>
    <w:rsid w:val="00BD41D0"/>
    <w:rsid w:val="00BE0001"/>
    <w:rsid w:val="00BE0C43"/>
    <w:rsid w:val="00BE0E53"/>
    <w:rsid w:val="00BE1CB1"/>
    <w:rsid w:val="00BE1E7E"/>
    <w:rsid w:val="00BE2CE8"/>
    <w:rsid w:val="00BE304C"/>
    <w:rsid w:val="00BE3A07"/>
    <w:rsid w:val="00BE3A48"/>
    <w:rsid w:val="00BE47FA"/>
    <w:rsid w:val="00BE55C1"/>
    <w:rsid w:val="00BE69AE"/>
    <w:rsid w:val="00BF0503"/>
    <w:rsid w:val="00BF24FB"/>
    <w:rsid w:val="00BF2BD1"/>
    <w:rsid w:val="00BF5F97"/>
    <w:rsid w:val="00C01859"/>
    <w:rsid w:val="00C01C29"/>
    <w:rsid w:val="00C02856"/>
    <w:rsid w:val="00C046B0"/>
    <w:rsid w:val="00C046D3"/>
    <w:rsid w:val="00C04CF0"/>
    <w:rsid w:val="00C12653"/>
    <w:rsid w:val="00C139CD"/>
    <w:rsid w:val="00C145B4"/>
    <w:rsid w:val="00C14629"/>
    <w:rsid w:val="00C15783"/>
    <w:rsid w:val="00C161EB"/>
    <w:rsid w:val="00C171C9"/>
    <w:rsid w:val="00C2435E"/>
    <w:rsid w:val="00C25CBA"/>
    <w:rsid w:val="00C308A4"/>
    <w:rsid w:val="00C30E66"/>
    <w:rsid w:val="00C310E9"/>
    <w:rsid w:val="00C34278"/>
    <w:rsid w:val="00C3558C"/>
    <w:rsid w:val="00C416A4"/>
    <w:rsid w:val="00C425B3"/>
    <w:rsid w:val="00C434C2"/>
    <w:rsid w:val="00C445D7"/>
    <w:rsid w:val="00C46DC7"/>
    <w:rsid w:val="00C47ACC"/>
    <w:rsid w:val="00C47CB9"/>
    <w:rsid w:val="00C51607"/>
    <w:rsid w:val="00C55FB1"/>
    <w:rsid w:val="00C57355"/>
    <w:rsid w:val="00C61261"/>
    <w:rsid w:val="00C620E8"/>
    <w:rsid w:val="00C65365"/>
    <w:rsid w:val="00C6536B"/>
    <w:rsid w:val="00C65508"/>
    <w:rsid w:val="00C6646E"/>
    <w:rsid w:val="00C70BFB"/>
    <w:rsid w:val="00C71DE1"/>
    <w:rsid w:val="00C771D9"/>
    <w:rsid w:val="00C803DE"/>
    <w:rsid w:val="00C80A7E"/>
    <w:rsid w:val="00C817BE"/>
    <w:rsid w:val="00C839E2"/>
    <w:rsid w:val="00C91999"/>
    <w:rsid w:val="00C924BE"/>
    <w:rsid w:val="00C926F8"/>
    <w:rsid w:val="00C933A1"/>
    <w:rsid w:val="00C94989"/>
    <w:rsid w:val="00C94B2A"/>
    <w:rsid w:val="00C96F66"/>
    <w:rsid w:val="00CA04CB"/>
    <w:rsid w:val="00CA411B"/>
    <w:rsid w:val="00CA564F"/>
    <w:rsid w:val="00CA5D66"/>
    <w:rsid w:val="00CA7A67"/>
    <w:rsid w:val="00CB6805"/>
    <w:rsid w:val="00CB6E04"/>
    <w:rsid w:val="00CC0CEB"/>
    <w:rsid w:val="00CC1129"/>
    <w:rsid w:val="00CC1B5F"/>
    <w:rsid w:val="00CC310E"/>
    <w:rsid w:val="00CC4427"/>
    <w:rsid w:val="00CC5856"/>
    <w:rsid w:val="00CC785D"/>
    <w:rsid w:val="00CC7CBC"/>
    <w:rsid w:val="00CD3592"/>
    <w:rsid w:val="00CD7C6B"/>
    <w:rsid w:val="00CE0BB0"/>
    <w:rsid w:val="00CE1FC4"/>
    <w:rsid w:val="00CE384A"/>
    <w:rsid w:val="00CE45CF"/>
    <w:rsid w:val="00CE5DB1"/>
    <w:rsid w:val="00CF3EF9"/>
    <w:rsid w:val="00CF550D"/>
    <w:rsid w:val="00CF683D"/>
    <w:rsid w:val="00D00938"/>
    <w:rsid w:val="00D0257D"/>
    <w:rsid w:val="00D02789"/>
    <w:rsid w:val="00D02BC9"/>
    <w:rsid w:val="00D02CC8"/>
    <w:rsid w:val="00D02DCD"/>
    <w:rsid w:val="00D0315F"/>
    <w:rsid w:val="00D04AE9"/>
    <w:rsid w:val="00D05519"/>
    <w:rsid w:val="00D07719"/>
    <w:rsid w:val="00D113BD"/>
    <w:rsid w:val="00D141D9"/>
    <w:rsid w:val="00D14360"/>
    <w:rsid w:val="00D14C1C"/>
    <w:rsid w:val="00D15C15"/>
    <w:rsid w:val="00D16287"/>
    <w:rsid w:val="00D22404"/>
    <w:rsid w:val="00D22DC2"/>
    <w:rsid w:val="00D264EE"/>
    <w:rsid w:val="00D26C44"/>
    <w:rsid w:val="00D276FA"/>
    <w:rsid w:val="00D336D6"/>
    <w:rsid w:val="00D35823"/>
    <w:rsid w:val="00D42C1F"/>
    <w:rsid w:val="00D46A5A"/>
    <w:rsid w:val="00D4787F"/>
    <w:rsid w:val="00D5109D"/>
    <w:rsid w:val="00D52B45"/>
    <w:rsid w:val="00D52BFB"/>
    <w:rsid w:val="00D56413"/>
    <w:rsid w:val="00D57E4C"/>
    <w:rsid w:val="00D62D86"/>
    <w:rsid w:val="00D669C2"/>
    <w:rsid w:val="00D67726"/>
    <w:rsid w:val="00D67C06"/>
    <w:rsid w:val="00D70F4A"/>
    <w:rsid w:val="00D722F5"/>
    <w:rsid w:val="00D769DD"/>
    <w:rsid w:val="00D8116A"/>
    <w:rsid w:val="00D843E9"/>
    <w:rsid w:val="00D8592A"/>
    <w:rsid w:val="00D916F6"/>
    <w:rsid w:val="00D93FB8"/>
    <w:rsid w:val="00D9412A"/>
    <w:rsid w:val="00D96ADD"/>
    <w:rsid w:val="00D97633"/>
    <w:rsid w:val="00DA05BF"/>
    <w:rsid w:val="00DA236E"/>
    <w:rsid w:val="00DB04F4"/>
    <w:rsid w:val="00DB0D1F"/>
    <w:rsid w:val="00DB1EE2"/>
    <w:rsid w:val="00DB233A"/>
    <w:rsid w:val="00DB53A4"/>
    <w:rsid w:val="00DB780A"/>
    <w:rsid w:val="00DC50B4"/>
    <w:rsid w:val="00DC58BF"/>
    <w:rsid w:val="00DC602B"/>
    <w:rsid w:val="00DC71AB"/>
    <w:rsid w:val="00DD1984"/>
    <w:rsid w:val="00DD7866"/>
    <w:rsid w:val="00DE05D4"/>
    <w:rsid w:val="00DE4251"/>
    <w:rsid w:val="00DE5434"/>
    <w:rsid w:val="00DE6BAC"/>
    <w:rsid w:val="00DF031B"/>
    <w:rsid w:val="00DF2513"/>
    <w:rsid w:val="00DF2547"/>
    <w:rsid w:val="00DF4D2D"/>
    <w:rsid w:val="00DF5030"/>
    <w:rsid w:val="00DF72B4"/>
    <w:rsid w:val="00E01A8F"/>
    <w:rsid w:val="00E03EEF"/>
    <w:rsid w:val="00E04890"/>
    <w:rsid w:val="00E0784A"/>
    <w:rsid w:val="00E10010"/>
    <w:rsid w:val="00E113F6"/>
    <w:rsid w:val="00E158D6"/>
    <w:rsid w:val="00E203B0"/>
    <w:rsid w:val="00E21AAA"/>
    <w:rsid w:val="00E22AC9"/>
    <w:rsid w:val="00E2541C"/>
    <w:rsid w:val="00E25FB6"/>
    <w:rsid w:val="00E26AD9"/>
    <w:rsid w:val="00E344CC"/>
    <w:rsid w:val="00E44755"/>
    <w:rsid w:val="00E4521C"/>
    <w:rsid w:val="00E4636B"/>
    <w:rsid w:val="00E46586"/>
    <w:rsid w:val="00E508DF"/>
    <w:rsid w:val="00E5328B"/>
    <w:rsid w:val="00E53B5D"/>
    <w:rsid w:val="00E560EF"/>
    <w:rsid w:val="00E566AC"/>
    <w:rsid w:val="00E6007C"/>
    <w:rsid w:val="00E61AAE"/>
    <w:rsid w:val="00E672C3"/>
    <w:rsid w:val="00E709DD"/>
    <w:rsid w:val="00E76DE3"/>
    <w:rsid w:val="00E771D2"/>
    <w:rsid w:val="00E772F0"/>
    <w:rsid w:val="00E77C78"/>
    <w:rsid w:val="00E8050C"/>
    <w:rsid w:val="00E80EC4"/>
    <w:rsid w:val="00E813D8"/>
    <w:rsid w:val="00E86846"/>
    <w:rsid w:val="00E90192"/>
    <w:rsid w:val="00E94844"/>
    <w:rsid w:val="00E977D8"/>
    <w:rsid w:val="00EA105E"/>
    <w:rsid w:val="00EA11B8"/>
    <w:rsid w:val="00EA61E9"/>
    <w:rsid w:val="00EB1272"/>
    <w:rsid w:val="00EB187B"/>
    <w:rsid w:val="00EB21EA"/>
    <w:rsid w:val="00EB2FA4"/>
    <w:rsid w:val="00EB34BC"/>
    <w:rsid w:val="00EB3C31"/>
    <w:rsid w:val="00EB7A8E"/>
    <w:rsid w:val="00EC0465"/>
    <w:rsid w:val="00EC2508"/>
    <w:rsid w:val="00EC5652"/>
    <w:rsid w:val="00EC5952"/>
    <w:rsid w:val="00EC6CEF"/>
    <w:rsid w:val="00ED451E"/>
    <w:rsid w:val="00ED5CD3"/>
    <w:rsid w:val="00ED69C4"/>
    <w:rsid w:val="00EE0883"/>
    <w:rsid w:val="00EE396D"/>
    <w:rsid w:val="00EE5A0B"/>
    <w:rsid w:val="00EE5C5C"/>
    <w:rsid w:val="00EF13BA"/>
    <w:rsid w:val="00F003E7"/>
    <w:rsid w:val="00F01644"/>
    <w:rsid w:val="00F018DC"/>
    <w:rsid w:val="00F05F8F"/>
    <w:rsid w:val="00F06B90"/>
    <w:rsid w:val="00F1118B"/>
    <w:rsid w:val="00F1193A"/>
    <w:rsid w:val="00F12FFD"/>
    <w:rsid w:val="00F14801"/>
    <w:rsid w:val="00F164E2"/>
    <w:rsid w:val="00F23D22"/>
    <w:rsid w:val="00F23D24"/>
    <w:rsid w:val="00F30803"/>
    <w:rsid w:val="00F31A02"/>
    <w:rsid w:val="00F32E68"/>
    <w:rsid w:val="00F365F1"/>
    <w:rsid w:val="00F419A4"/>
    <w:rsid w:val="00F41D9B"/>
    <w:rsid w:val="00F42C4B"/>
    <w:rsid w:val="00F4392A"/>
    <w:rsid w:val="00F446F9"/>
    <w:rsid w:val="00F44ACD"/>
    <w:rsid w:val="00F46B6A"/>
    <w:rsid w:val="00F513AF"/>
    <w:rsid w:val="00F53800"/>
    <w:rsid w:val="00F54DC2"/>
    <w:rsid w:val="00F550C4"/>
    <w:rsid w:val="00F55FA6"/>
    <w:rsid w:val="00F5666E"/>
    <w:rsid w:val="00F56749"/>
    <w:rsid w:val="00F602F8"/>
    <w:rsid w:val="00F60C53"/>
    <w:rsid w:val="00F625A1"/>
    <w:rsid w:val="00F631E7"/>
    <w:rsid w:val="00F63416"/>
    <w:rsid w:val="00F634C0"/>
    <w:rsid w:val="00F6405A"/>
    <w:rsid w:val="00F65836"/>
    <w:rsid w:val="00F65A99"/>
    <w:rsid w:val="00F65DFE"/>
    <w:rsid w:val="00F70258"/>
    <w:rsid w:val="00F70DD4"/>
    <w:rsid w:val="00F73072"/>
    <w:rsid w:val="00F73549"/>
    <w:rsid w:val="00F73797"/>
    <w:rsid w:val="00F75754"/>
    <w:rsid w:val="00F75F37"/>
    <w:rsid w:val="00F76433"/>
    <w:rsid w:val="00F76743"/>
    <w:rsid w:val="00F801AC"/>
    <w:rsid w:val="00F830D2"/>
    <w:rsid w:val="00F83300"/>
    <w:rsid w:val="00F86FFB"/>
    <w:rsid w:val="00F904E9"/>
    <w:rsid w:val="00F93BE2"/>
    <w:rsid w:val="00F96AD4"/>
    <w:rsid w:val="00FA2F7E"/>
    <w:rsid w:val="00FA3901"/>
    <w:rsid w:val="00FA3928"/>
    <w:rsid w:val="00FB032E"/>
    <w:rsid w:val="00FB1C7C"/>
    <w:rsid w:val="00FB3607"/>
    <w:rsid w:val="00FC23C8"/>
    <w:rsid w:val="00FC312E"/>
    <w:rsid w:val="00FC479B"/>
    <w:rsid w:val="00FD1E1B"/>
    <w:rsid w:val="00FD4DFD"/>
    <w:rsid w:val="00FD639E"/>
    <w:rsid w:val="00FD64A7"/>
    <w:rsid w:val="00FE2FD2"/>
    <w:rsid w:val="00FF115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75754"/>
    <w:pPr>
      <w:suppressAutoHyphens/>
    </w:pPr>
    <w:rPr>
      <w:sz w:val="24"/>
      <w:szCs w:val="24"/>
      <w:lang w:eastAsia="ar-SA"/>
    </w:rPr>
  </w:style>
  <w:style w:type="paragraph" w:styleId="Nadpis1">
    <w:name w:val="heading 1"/>
    <w:basedOn w:val="Normln"/>
    <w:next w:val="Normln"/>
    <w:qFormat/>
    <w:rsid w:val="00F75754"/>
    <w:pPr>
      <w:keepNext/>
      <w:outlineLvl w:val="0"/>
    </w:pPr>
    <w:rPr>
      <w:rFonts w:ascii="Arial" w:hAnsi="Arial" w:cs="Arial"/>
      <w:b/>
      <w:bCs/>
      <w:sz w:val="22"/>
      <w:szCs w:val="20"/>
    </w:rPr>
  </w:style>
  <w:style w:type="paragraph" w:styleId="Nadpis2">
    <w:name w:val="heading 2"/>
    <w:basedOn w:val="Normln"/>
    <w:next w:val="Normln"/>
    <w:link w:val="Nadpis2Char"/>
    <w:qFormat/>
    <w:rsid w:val="00F75754"/>
    <w:pPr>
      <w:keepNext/>
      <w:jc w:val="both"/>
      <w:outlineLvl w:val="1"/>
    </w:pPr>
    <w:rPr>
      <w:rFonts w:ascii="Arial" w:hAnsi="Arial" w:cs="Arial"/>
      <w:b/>
      <w:bCs/>
      <w:sz w:val="20"/>
      <w:szCs w:val="20"/>
    </w:rPr>
  </w:style>
  <w:style w:type="paragraph" w:styleId="Nadpis3">
    <w:name w:val="heading 3"/>
    <w:aliases w:val="h3"/>
    <w:basedOn w:val="Normln"/>
    <w:next w:val="Normln"/>
    <w:qFormat/>
    <w:rsid w:val="00F75754"/>
    <w:pPr>
      <w:keepNext/>
      <w:tabs>
        <w:tab w:val="left" w:pos="0"/>
      </w:tabs>
      <w:outlineLvl w:val="2"/>
    </w:pPr>
    <w:rPr>
      <w:rFonts w:ascii="Arial" w:hAnsi="Arial" w:cs="Arial"/>
      <w:b/>
      <w:bCs/>
      <w:sz w:val="20"/>
      <w:szCs w:val="20"/>
    </w:rPr>
  </w:style>
  <w:style w:type="paragraph" w:styleId="Nadpis4">
    <w:name w:val="heading 4"/>
    <w:basedOn w:val="Normln"/>
    <w:next w:val="Normln"/>
    <w:qFormat/>
    <w:rsid w:val="00F75754"/>
    <w:pPr>
      <w:keepNext/>
      <w:numPr>
        <w:ilvl w:val="3"/>
        <w:numId w:val="1"/>
      </w:numPr>
      <w:tabs>
        <w:tab w:val="left" w:pos="1080"/>
        <w:tab w:val="left" w:pos="1620"/>
      </w:tabs>
      <w:outlineLvl w:val="3"/>
    </w:pPr>
    <w:rPr>
      <w:rFonts w:ascii="Arial" w:hAnsi="Arial" w:cs="Arial"/>
      <w:b/>
      <w:bCs/>
      <w:sz w:val="20"/>
    </w:rPr>
  </w:style>
  <w:style w:type="paragraph" w:styleId="Nadpis5">
    <w:name w:val="heading 5"/>
    <w:basedOn w:val="Normln"/>
    <w:next w:val="Normln"/>
    <w:qFormat/>
    <w:rsid w:val="00F75754"/>
    <w:pPr>
      <w:keepNext/>
      <w:tabs>
        <w:tab w:val="left" w:pos="3420"/>
        <w:tab w:val="center" w:pos="6660"/>
      </w:tabs>
      <w:ind w:right="-81"/>
      <w:jc w:val="both"/>
      <w:outlineLvl w:val="4"/>
    </w:pPr>
    <w:rPr>
      <w:rFonts w:ascii="Arial" w:hAnsi="Arial" w:cs="Arial"/>
      <w:b/>
      <w:bCs/>
      <w:sz w:val="20"/>
    </w:rPr>
  </w:style>
  <w:style w:type="paragraph" w:styleId="Nadpis6">
    <w:name w:val="heading 6"/>
    <w:basedOn w:val="Normln"/>
    <w:next w:val="Normln"/>
    <w:qFormat/>
    <w:rsid w:val="00F75754"/>
    <w:pPr>
      <w:keepNext/>
      <w:jc w:val="center"/>
      <w:outlineLvl w:val="5"/>
    </w:pPr>
    <w:rPr>
      <w:rFonts w:ascii="Arial" w:hAnsi="Arial" w:cs="Arial"/>
      <w:sz w:val="28"/>
    </w:rPr>
  </w:style>
  <w:style w:type="paragraph" w:styleId="Nadpis7">
    <w:name w:val="heading 7"/>
    <w:basedOn w:val="Normln"/>
    <w:next w:val="Normln"/>
    <w:qFormat/>
    <w:rsid w:val="00F75754"/>
    <w:pPr>
      <w:keepNext/>
      <w:jc w:val="both"/>
      <w:outlineLvl w:val="6"/>
    </w:pPr>
    <w:rPr>
      <w:rFonts w:ascii="Arial" w:hAnsi="Arial" w:cs="Arial"/>
      <w:b/>
      <w:bCs/>
      <w:sz w:val="20"/>
    </w:rPr>
  </w:style>
  <w:style w:type="paragraph" w:styleId="Nadpis8">
    <w:name w:val="heading 8"/>
    <w:basedOn w:val="Normln"/>
    <w:next w:val="Normln"/>
    <w:qFormat/>
    <w:rsid w:val="00F75754"/>
    <w:pPr>
      <w:widowControl w:val="0"/>
      <w:tabs>
        <w:tab w:val="left" w:pos="360"/>
      </w:tabs>
      <w:spacing w:before="240" w:after="60"/>
      <w:jc w:val="both"/>
      <w:outlineLvl w:val="7"/>
    </w:pPr>
    <w:rPr>
      <w:rFonts w:ascii="Arial" w:hAnsi="Arial"/>
      <w:i/>
      <w:sz w:val="18"/>
      <w:szCs w:val="20"/>
    </w:rPr>
  </w:style>
  <w:style w:type="paragraph" w:styleId="Nadpis9">
    <w:name w:val="heading 9"/>
    <w:basedOn w:val="Normln"/>
    <w:next w:val="Normln"/>
    <w:qFormat/>
    <w:rsid w:val="00F75754"/>
    <w:pPr>
      <w:keepNext/>
      <w:outlineLvl w:val="8"/>
    </w:pPr>
    <w:rPr>
      <w:rFonts w:ascii="Arial" w:hAnsi="Arial"/>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3CharChar">
    <w:name w:val="h3 Char Char"/>
    <w:rsid w:val="00F75754"/>
    <w:rPr>
      <w:rFonts w:ascii="Arial" w:hAnsi="Arial" w:cs="Arial"/>
      <w:b/>
      <w:bCs/>
      <w:lang w:val="cs-CZ" w:eastAsia="ar-SA" w:bidi="ar-SA"/>
    </w:rPr>
  </w:style>
  <w:style w:type="character" w:customStyle="1" w:styleId="WW8Num1z0">
    <w:name w:val="WW8Num1z0"/>
    <w:rsid w:val="00F75754"/>
    <w:rPr>
      <w:rFonts w:ascii="Symbol" w:hAnsi="Symbol"/>
    </w:rPr>
  </w:style>
  <w:style w:type="character" w:customStyle="1" w:styleId="WW8Num2z0">
    <w:name w:val="WW8Num2z0"/>
    <w:rsid w:val="00F75754"/>
    <w:rPr>
      <w:rFonts w:ascii="Symbol" w:hAnsi="Symbol"/>
    </w:rPr>
  </w:style>
  <w:style w:type="character" w:customStyle="1" w:styleId="WW8Num3z0">
    <w:name w:val="WW8Num3z0"/>
    <w:rsid w:val="00F75754"/>
    <w:rPr>
      <w:rFonts w:ascii="Times New Roman" w:hAnsi="Times New Roman" w:cs="Times New Roman"/>
    </w:rPr>
  </w:style>
  <w:style w:type="character" w:customStyle="1" w:styleId="WW8Num4z0">
    <w:name w:val="WW8Num4z0"/>
    <w:rsid w:val="00F75754"/>
    <w:rPr>
      <w:rFonts w:ascii="Symbol" w:hAnsi="Symbol"/>
    </w:rPr>
  </w:style>
  <w:style w:type="character" w:customStyle="1" w:styleId="WW8Num5z0">
    <w:name w:val="WW8Num5z0"/>
    <w:rsid w:val="00F75754"/>
    <w:rPr>
      <w:rFonts w:ascii="Symbol" w:hAnsi="Symbol"/>
    </w:rPr>
  </w:style>
  <w:style w:type="character" w:customStyle="1" w:styleId="WW8Num6z0">
    <w:name w:val="WW8Num6z0"/>
    <w:rsid w:val="00F75754"/>
    <w:rPr>
      <w:rFonts w:ascii="Wingdings" w:hAnsi="Wingdings"/>
    </w:rPr>
  </w:style>
  <w:style w:type="character" w:customStyle="1" w:styleId="WW8Num7z0">
    <w:name w:val="WW8Num7z0"/>
    <w:rsid w:val="00F75754"/>
    <w:rPr>
      <w:rFonts w:ascii="Times New Roman" w:hAnsi="Times New Roman" w:cs="Times New Roman"/>
      <w:b/>
    </w:rPr>
  </w:style>
  <w:style w:type="character" w:customStyle="1" w:styleId="WW8Num8z0">
    <w:name w:val="WW8Num8z0"/>
    <w:rsid w:val="00F75754"/>
    <w:rPr>
      <w:rFonts w:ascii="Times New Roman" w:hAnsi="Times New Roman" w:cs="Times New Roman"/>
    </w:rPr>
  </w:style>
  <w:style w:type="character" w:customStyle="1" w:styleId="WW8Num9z0">
    <w:name w:val="WW8Num9z0"/>
    <w:rsid w:val="00F75754"/>
    <w:rPr>
      <w:rFonts w:ascii="Times New Roman" w:hAnsi="Times New Roman" w:cs="Times New Roman"/>
    </w:rPr>
  </w:style>
  <w:style w:type="character" w:customStyle="1" w:styleId="WW8Num10z0">
    <w:name w:val="WW8Num10z0"/>
    <w:rsid w:val="00F75754"/>
    <w:rPr>
      <w:rFonts w:ascii="Wingdings" w:hAnsi="Wingdings"/>
    </w:rPr>
  </w:style>
  <w:style w:type="character" w:customStyle="1" w:styleId="WW8Num11z0">
    <w:name w:val="WW8Num11z0"/>
    <w:rsid w:val="00F75754"/>
    <w:rPr>
      <w:rFonts w:ascii="Times New Roman" w:hAnsi="Times New Roman"/>
    </w:rPr>
  </w:style>
  <w:style w:type="character" w:customStyle="1" w:styleId="WW8Num11z1">
    <w:name w:val="WW8Num11z1"/>
    <w:rsid w:val="00F75754"/>
    <w:rPr>
      <w:rFonts w:ascii="Tahoma" w:hAnsi="Tahoma" w:cs="Tahoma"/>
    </w:rPr>
  </w:style>
  <w:style w:type="character" w:customStyle="1" w:styleId="WW8Num11z3">
    <w:name w:val="WW8Num11z3"/>
    <w:rsid w:val="00F75754"/>
    <w:rPr>
      <w:rFonts w:ascii="Symbol" w:hAnsi="Symbol"/>
    </w:rPr>
  </w:style>
  <w:style w:type="character" w:customStyle="1" w:styleId="WW8Num11z4">
    <w:name w:val="WW8Num11z4"/>
    <w:rsid w:val="00F75754"/>
    <w:rPr>
      <w:rFonts w:ascii="Courier New" w:hAnsi="Courier New" w:cs="Courier New"/>
    </w:rPr>
  </w:style>
  <w:style w:type="character" w:customStyle="1" w:styleId="WW8Num12z0">
    <w:name w:val="WW8Num12z0"/>
    <w:rsid w:val="00F75754"/>
    <w:rPr>
      <w:rFonts w:ascii="Symbol" w:hAnsi="Symbol"/>
    </w:rPr>
  </w:style>
  <w:style w:type="character" w:customStyle="1" w:styleId="WW8Num14z0">
    <w:name w:val="WW8Num14z0"/>
    <w:rsid w:val="00F75754"/>
    <w:rPr>
      <w:rFonts w:ascii="Symbol" w:hAnsi="Symbol"/>
      <w:sz w:val="20"/>
    </w:rPr>
  </w:style>
  <w:style w:type="character" w:customStyle="1" w:styleId="WW8Num15z0">
    <w:name w:val="WW8Num15z0"/>
    <w:rsid w:val="00F75754"/>
    <w:rPr>
      <w:rFonts w:ascii="Times New Roman" w:hAnsi="Times New Roman"/>
    </w:rPr>
  </w:style>
  <w:style w:type="character" w:customStyle="1" w:styleId="WW8Num16z0">
    <w:name w:val="WW8Num16z0"/>
    <w:rsid w:val="00F75754"/>
    <w:rPr>
      <w:rFonts w:ascii="Symbol" w:hAnsi="Symbol"/>
    </w:rPr>
  </w:style>
  <w:style w:type="character" w:customStyle="1" w:styleId="WW8Num17z0">
    <w:name w:val="WW8Num17z0"/>
    <w:rsid w:val="00F75754"/>
    <w:rPr>
      <w:rFonts w:ascii="Times New Roman" w:hAnsi="Times New Roman"/>
    </w:rPr>
  </w:style>
  <w:style w:type="character" w:customStyle="1" w:styleId="WW8Num18z0">
    <w:name w:val="WW8Num18z0"/>
    <w:rsid w:val="00F75754"/>
    <w:rPr>
      <w:rFonts w:ascii="Wingdings" w:hAnsi="Wingdings"/>
    </w:rPr>
  </w:style>
  <w:style w:type="character" w:customStyle="1" w:styleId="WW8Num19z0">
    <w:name w:val="WW8Num19z0"/>
    <w:rsid w:val="00F75754"/>
    <w:rPr>
      <w:rFonts w:ascii="Symbol" w:hAnsi="Symbol"/>
    </w:rPr>
  </w:style>
  <w:style w:type="character" w:customStyle="1" w:styleId="WW8Num20z0">
    <w:name w:val="WW8Num20z0"/>
    <w:rsid w:val="00F75754"/>
    <w:rPr>
      <w:rFonts w:ascii="Wingdings" w:hAnsi="Wingdings"/>
    </w:rPr>
  </w:style>
  <w:style w:type="character" w:customStyle="1" w:styleId="WW8Num21z0">
    <w:name w:val="WW8Num21z0"/>
    <w:rsid w:val="00F75754"/>
    <w:rPr>
      <w:rFonts w:ascii="Wingdings" w:hAnsi="Wingdings"/>
    </w:rPr>
  </w:style>
  <w:style w:type="character" w:customStyle="1" w:styleId="WW8Num22z0">
    <w:name w:val="WW8Num22z0"/>
    <w:rsid w:val="00F75754"/>
    <w:rPr>
      <w:rFonts w:ascii="Symbol" w:hAnsi="Symbol"/>
    </w:rPr>
  </w:style>
  <w:style w:type="character" w:customStyle="1" w:styleId="WW8Num23z0">
    <w:name w:val="WW8Num23z0"/>
    <w:rsid w:val="00F75754"/>
    <w:rPr>
      <w:rFonts w:ascii="Wingdings" w:hAnsi="Wingdings"/>
    </w:rPr>
  </w:style>
  <w:style w:type="character" w:customStyle="1" w:styleId="WW8Num24z0">
    <w:name w:val="WW8Num24z0"/>
    <w:rsid w:val="00F75754"/>
    <w:rPr>
      <w:rFonts w:ascii="Wingdings" w:hAnsi="Wingdings"/>
    </w:rPr>
  </w:style>
  <w:style w:type="character" w:customStyle="1" w:styleId="WW8Num26z0">
    <w:name w:val="WW8Num26z0"/>
    <w:rsid w:val="00F75754"/>
    <w:rPr>
      <w:rFonts w:ascii="Symbol" w:hAnsi="Symbol"/>
    </w:rPr>
  </w:style>
  <w:style w:type="character" w:customStyle="1" w:styleId="WW8Num27z0">
    <w:name w:val="WW8Num27z0"/>
    <w:rsid w:val="00F75754"/>
    <w:rPr>
      <w:rFonts w:ascii="Symbol" w:hAnsi="Symbol"/>
    </w:rPr>
  </w:style>
  <w:style w:type="character" w:customStyle="1" w:styleId="WW8Num28z0">
    <w:name w:val="WW8Num28z0"/>
    <w:rsid w:val="00F75754"/>
    <w:rPr>
      <w:rFonts w:ascii="Wingdings" w:hAnsi="Wingdings"/>
    </w:rPr>
  </w:style>
  <w:style w:type="character" w:customStyle="1" w:styleId="WW8Num30z0">
    <w:name w:val="WW8Num30z0"/>
    <w:rsid w:val="00F75754"/>
    <w:rPr>
      <w:rFonts w:ascii="Wingdings" w:hAnsi="Wingdings"/>
    </w:rPr>
  </w:style>
  <w:style w:type="character" w:customStyle="1" w:styleId="WW8Num31z0">
    <w:name w:val="WW8Num31z0"/>
    <w:rsid w:val="00F75754"/>
    <w:rPr>
      <w:rFonts w:ascii="StarSymbol" w:hAnsi="StarSymbol"/>
    </w:rPr>
  </w:style>
  <w:style w:type="character" w:customStyle="1" w:styleId="WW8Num32z0">
    <w:name w:val="WW8Num32z0"/>
    <w:rsid w:val="00F75754"/>
    <w:rPr>
      <w:rFonts w:ascii="Arial" w:hAnsi="Arial"/>
      <w:b/>
      <w:i w:val="0"/>
      <w:sz w:val="22"/>
    </w:rPr>
  </w:style>
  <w:style w:type="character" w:customStyle="1" w:styleId="WW8Num33z0">
    <w:name w:val="WW8Num33z0"/>
    <w:rsid w:val="00F75754"/>
    <w:rPr>
      <w:rFonts w:ascii="Wingdings" w:hAnsi="Wingdings"/>
    </w:rPr>
  </w:style>
  <w:style w:type="character" w:customStyle="1" w:styleId="WW8Num34z0">
    <w:name w:val="WW8Num34z0"/>
    <w:rsid w:val="00F75754"/>
    <w:rPr>
      <w:rFonts w:ascii="Wingdings" w:hAnsi="Wingdings"/>
    </w:rPr>
  </w:style>
  <w:style w:type="character" w:customStyle="1" w:styleId="WW8Num36z0">
    <w:name w:val="WW8Num36z0"/>
    <w:rsid w:val="00F75754"/>
    <w:rPr>
      <w:rFonts w:ascii="Symbol" w:hAnsi="Symbol"/>
    </w:rPr>
  </w:style>
  <w:style w:type="character" w:customStyle="1" w:styleId="WW8Num37z0">
    <w:name w:val="WW8Num37z0"/>
    <w:rsid w:val="00F75754"/>
    <w:rPr>
      <w:b w:val="0"/>
    </w:rPr>
  </w:style>
  <w:style w:type="character" w:customStyle="1" w:styleId="WW8Num38z0">
    <w:name w:val="WW8Num38z0"/>
    <w:rsid w:val="00F75754"/>
    <w:rPr>
      <w:rFonts w:ascii="Wingdings" w:hAnsi="Wingdings"/>
    </w:rPr>
  </w:style>
  <w:style w:type="character" w:customStyle="1" w:styleId="WW8Num39z0">
    <w:name w:val="WW8Num39z0"/>
    <w:rsid w:val="00F75754"/>
    <w:rPr>
      <w:rFonts w:ascii="Wingdings" w:hAnsi="Wingdings"/>
    </w:rPr>
  </w:style>
  <w:style w:type="character" w:customStyle="1" w:styleId="WW8Num40z0">
    <w:name w:val="WW8Num40z0"/>
    <w:rsid w:val="00F75754"/>
    <w:rPr>
      <w:rFonts w:ascii="Symbol" w:hAnsi="Symbol"/>
    </w:rPr>
  </w:style>
  <w:style w:type="character" w:customStyle="1" w:styleId="WW8Num41z0">
    <w:name w:val="WW8Num41z0"/>
    <w:rsid w:val="00F75754"/>
    <w:rPr>
      <w:rFonts w:ascii="Arial" w:eastAsia="Times New Roman" w:hAnsi="Arial" w:cs="Arial"/>
    </w:rPr>
  </w:style>
  <w:style w:type="character" w:customStyle="1" w:styleId="WW8Num43z0">
    <w:name w:val="WW8Num43z0"/>
    <w:rsid w:val="00F75754"/>
    <w:rPr>
      <w:rFonts w:ascii="Times New Roman" w:hAnsi="Times New Roman" w:cs="Times New Roman"/>
      <w:i/>
    </w:rPr>
  </w:style>
  <w:style w:type="character" w:customStyle="1" w:styleId="WW8Num44z0">
    <w:name w:val="WW8Num44z0"/>
    <w:rsid w:val="00F75754"/>
    <w:rPr>
      <w:rFonts w:ascii="Wingdings" w:hAnsi="Wingdings"/>
    </w:rPr>
  </w:style>
  <w:style w:type="character" w:customStyle="1" w:styleId="WW8Num45z0">
    <w:name w:val="WW8Num45z0"/>
    <w:rsid w:val="00F75754"/>
    <w:rPr>
      <w:rFonts w:ascii="Wingdings" w:hAnsi="Wingdings"/>
    </w:rPr>
  </w:style>
  <w:style w:type="character" w:customStyle="1" w:styleId="WW8Num46z0">
    <w:name w:val="WW8Num46z0"/>
    <w:rsid w:val="00F75754"/>
    <w:rPr>
      <w:rFonts w:ascii="Times New Roman" w:eastAsia="Times New Roman" w:hAnsi="Times New Roman"/>
    </w:rPr>
  </w:style>
  <w:style w:type="character" w:customStyle="1" w:styleId="WW8Num47z0">
    <w:name w:val="WW8Num47z0"/>
    <w:rsid w:val="00F75754"/>
    <w:rPr>
      <w:rFonts w:ascii="Wingdings" w:hAnsi="Wingdings"/>
    </w:rPr>
  </w:style>
  <w:style w:type="character" w:customStyle="1" w:styleId="WW8Num48z0">
    <w:name w:val="WW8Num48z0"/>
    <w:rsid w:val="00F75754"/>
    <w:rPr>
      <w:rFonts w:ascii="Wingdings" w:hAnsi="Wingdings"/>
    </w:rPr>
  </w:style>
  <w:style w:type="character" w:customStyle="1" w:styleId="WW8Num49z0">
    <w:name w:val="WW8Num49z0"/>
    <w:rsid w:val="00F75754"/>
    <w:rPr>
      <w:rFonts w:ascii="Symbol" w:hAnsi="Symbol"/>
    </w:rPr>
  </w:style>
  <w:style w:type="character" w:customStyle="1" w:styleId="WW8Num50z0">
    <w:name w:val="WW8Num50z0"/>
    <w:rsid w:val="00F75754"/>
    <w:rPr>
      <w:rFonts w:ascii="Wingdings" w:hAnsi="Wingdings"/>
    </w:rPr>
  </w:style>
  <w:style w:type="character" w:customStyle="1" w:styleId="WW8Num51z0">
    <w:name w:val="WW8Num51z0"/>
    <w:rsid w:val="00F75754"/>
    <w:rPr>
      <w:rFonts w:ascii="Wingdings" w:hAnsi="Wingdings"/>
    </w:rPr>
  </w:style>
  <w:style w:type="character" w:customStyle="1" w:styleId="WW8Num52z0">
    <w:name w:val="WW8Num52z0"/>
    <w:rsid w:val="00F75754"/>
    <w:rPr>
      <w:rFonts w:ascii="Symbol" w:hAnsi="Symbol"/>
    </w:rPr>
  </w:style>
  <w:style w:type="character" w:customStyle="1" w:styleId="WW8Num53z0">
    <w:name w:val="WW8Num53z0"/>
    <w:rsid w:val="00F75754"/>
    <w:rPr>
      <w:rFonts w:ascii="Wingdings" w:hAnsi="Wingdings"/>
    </w:rPr>
  </w:style>
  <w:style w:type="character" w:customStyle="1" w:styleId="WW8Num54z0">
    <w:name w:val="WW8Num54z0"/>
    <w:rsid w:val="00F75754"/>
    <w:rPr>
      <w:rFonts w:ascii="Times New Roman" w:eastAsia="Times New Roman" w:hAnsi="Times New Roman" w:cs="Times New Roman"/>
    </w:rPr>
  </w:style>
  <w:style w:type="character" w:customStyle="1" w:styleId="WW8Num55z0">
    <w:name w:val="WW8Num55z0"/>
    <w:rsid w:val="00F75754"/>
    <w:rPr>
      <w:rFonts w:ascii="Wingdings" w:hAnsi="Wingdings"/>
    </w:rPr>
  </w:style>
  <w:style w:type="character" w:customStyle="1" w:styleId="WW8Num56z0">
    <w:name w:val="WW8Num56z0"/>
    <w:rsid w:val="00F75754"/>
    <w:rPr>
      <w:rFonts w:ascii="Wingdings" w:hAnsi="Wingdings"/>
    </w:rPr>
  </w:style>
  <w:style w:type="character" w:customStyle="1" w:styleId="WW8Num57z0">
    <w:name w:val="WW8Num57z0"/>
    <w:rsid w:val="00F75754"/>
    <w:rPr>
      <w:rFonts w:ascii="Arial" w:hAnsi="Arial" w:cs="Arial"/>
    </w:rPr>
  </w:style>
  <w:style w:type="character" w:customStyle="1" w:styleId="WW8Num58z1">
    <w:name w:val="WW8Num58z1"/>
    <w:rsid w:val="00F75754"/>
    <w:rPr>
      <w:rFonts w:ascii="Courier New" w:hAnsi="Courier New"/>
    </w:rPr>
  </w:style>
  <w:style w:type="character" w:customStyle="1" w:styleId="WW8Num59z0">
    <w:name w:val="WW8Num59z0"/>
    <w:rsid w:val="00F75754"/>
    <w:rPr>
      <w:rFonts w:ascii="Wingdings" w:hAnsi="Wingdings"/>
      <w:b w:val="0"/>
      <w:i w:val="0"/>
      <w:sz w:val="24"/>
      <w:u w:val="none"/>
    </w:rPr>
  </w:style>
  <w:style w:type="character" w:customStyle="1" w:styleId="Absatz-Standardschriftart">
    <w:name w:val="Absatz-Standardschriftart"/>
    <w:rsid w:val="00F75754"/>
  </w:style>
  <w:style w:type="character" w:customStyle="1" w:styleId="WW-Absatz-Standardschriftart">
    <w:name w:val="WW-Absatz-Standardschriftart"/>
    <w:rsid w:val="00F75754"/>
  </w:style>
  <w:style w:type="character" w:customStyle="1" w:styleId="WW-Absatz-Standardschriftart1">
    <w:name w:val="WW-Absatz-Standardschriftart1"/>
    <w:rsid w:val="00F75754"/>
  </w:style>
  <w:style w:type="character" w:customStyle="1" w:styleId="WW-Absatz-Standardschriftart11">
    <w:name w:val="WW-Absatz-Standardschriftart11"/>
    <w:rsid w:val="00F75754"/>
  </w:style>
  <w:style w:type="character" w:customStyle="1" w:styleId="WW-Absatz-Standardschriftart111">
    <w:name w:val="WW-Absatz-Standardschriftart111"/>
    <w:rsid w:val="00F75754"/>
  </w:style>
  <w:style w:type="character" w:customStyle="1" w:styleId="WW-Absatz-Standardschriftart1111">
    <w:name w:val="WW-Absatz-Standardschriftart1111"/>
    <w:rsid w:val="00F75754"/>
  </w:style>
  <w:style w:type="character" w:customStyle="1" w:styleId="WW8Num13z0">
    <w:name w:val="WW8Num13z0"/>
    <w:rsid w:val="00F75754"/>
    <w:rPr>
      <w:rFonts w:ascii="Symbol" w:hAnsi="Symbol"/>
    </w:rPr>
  </w:style>
  <w:style w:type="character" w:customStyle="1" w:styleId="WW8Num22z1">
    <w:name w:val="WW8Num22z1"/>
    <w:rsid w:val="00F75754"/>
    <w:rPr>
      <w:rFonts w:ascii="Courier New" w:hAnsi="Courier New" w:cs="Tahoma"/>
    </w:rPr>
  </w:style>
  <w:style w:type="character" w:customStyle="1" w:styleId="WW8Num22z2">
    <w:name w:val="WW8Num22z2"/>
    <w:rsid w:val="00F75754"/>
    <w:rPr>
      <w:rFonts w:ascii="Wingdings" w:hAnsi="Wingdings"/>
    </w:rPr>
  </w:style>
  <w:style w:type="character" w:customStyle="1" w:styleId="WW8Num25z0">
    <w:name w:val="WW8Num25z0"/>
    <w:rsid w:val="00F75754"/>
    <w:rPr>
      <w:rFonts w:ascii="Symbol" w:hAnsi="Symbol"/>
    </w:rPr>
  </w:style>
  <w:style w:type="character" w:customStyle="1" w:styleId="WW8Num29z0">
    <w:name w:val="WW8Num29z0"/>
    <w:rsid w:val="00F75754"/>
    <w:rPr>
      <w:rFonts w:ascii="Times New Roman" w:hAnsi="Times New Roman" w:cs="Times New Roman"/>
      <w:b/>
    </w:rPr>
  </w:style>
  <w:style w:type="character" w:customStyle="1" w:styleId="WW8Num40z1">
    <w:name w:val="WW8Num40z1"/>
    <w:rsid w:val="00F75754"/>
    <w:rPr>
      <w:rFonts w:ascii="Courier New" w:hAnsi="Courier New"/>
    </w:rPr>
  </w:style>
  <w:style w:type="character" w:customStyle="1" w:styleId="WW8Num40z2">
    <w:name w:val="WW8Num40z2"/>
    <w:rsid w:val="00F75754"/>
    <w:rPr>
      <w:rFonts w:ascii="Wingdings" w:hAnsi="Wingdings"/>
    </w:rPr>
  </w:style>
  <w:style w:type="character" w:customStyle="1" w:styleId="WW8Num41z1">
    <w:name w:val="WW8Num41z1"/>
    <w:rsid w:val="00F75754"/>
    <w:rPr>
      <w:rFonts w:ascii="Courier New" w:hAnsi="Courier New" w:cs="Courier New"/>
    </w:rPr>
  </w:style>
  <w:style w:type="character" w:customStyle="1" w:styleId="WW8Num41z2">
    <w:name w:val="WW8Num41z2"/>
    <w:rsid w:val="00F75754"/>
    <w:rPr>
      <w:rFonts w:ascii="Wingdings" w:hAnsi="Wingdings"/>
    </w:rPr>
  </w:style>
  <w:style w:type="character" w:customStyle="1" w:styleId="WW8Num41z3">
    <w:name w:val="WW8Num41z3"/>
    <w:rsid w:val="00F75754"/>
    <w:rPr>
      <w:rFonts w:ascii="Symbol" w:hAnsi="Symbol"/>
    </w:rPr>
  </w:style>
  <w:style w:type="character" w:customStyle="1" w:styleId="WW8Num42z0">
    <w:name w:val="WW8Num42z0"/>
    <w:rsid w:val="00F75754"/>
    <w:rPr>
      <w:rFonts w:ascii="Times New Roman" w:hAnsi="Times New Roman"/>
      <w:b w:val="0"/>
      <w:i w:val="0"/>
      <w:sz w:val="24"/>
      <w:u w:val="none"/>
    </w:rPr>
  </w:style>
  <w:style w:type="character" w:customStyle="1" w:styleId="WW8Num46z1">
    <w:name w:val="WW8Num46z1"/>
    <w:rsid w:val="00F75754"/>
    <w:rPr>
      <w:rFonts w:ascii="Courier New" w:hAnsi="Courier New" w:cs="Courier New"/>
    </w:rPr>
  </w:style>
  <w:style w:type="character" w:customStyle="1" w:styleId="WW8Num46z2">
    <w:name w:val="WW8Num46z2"/>
    <w:rsid w:val="00F75754"/>
    <w:rPr>
      <w:rFonts w:ascii="Wingdings" w:hAnsi="Wingdings" w:cs="Times New Roman"/>
    </w:rPr>
  </w:style>
  <w:style w:type="character" w:customStyle="1" w:styleId="WW8Num46z3">
    <w:name w:val="WW8Num46z3"/>
    <w:rsid w:val="00F75754"/>
    <w:rPr>
      <w:rFonts w:ascii="Symbol" w:hAnsi="Symbol" w:cs="Times New Roman"/>
    </w:rPr>
  </w:style>
  <w:style w:type="character" w:customStyle="1" w:styleId="WW8Num50z1">
    <w:name w:val="WW8Num50z1"/>
    <w:rsid w:val="00F75754"/>
    <w:rPr>
      <w:rFonts w:ascii="Courier New" w:hAnsi="Courier New" w:cs="Courier New"/>
    </w:rPr>
  </w:style>
  <w:style w:type="character" w:customStyle="1" w:styleId="WW8Num50z3">
    <w:name w:val="WW8Num50z3"/>
    <w:rsid w:val="00F75754"/>
    <w:rPr>
      <w:rFonts w:ascii="Symbol" w:hAnsi="Symbol"/>
    </w:rPr>
  </w:style>
  <w:style w:type="character" w:customStyle="1" w:styleId="WW8Num54z1">
    <w:name w:val="WW8Num54z1"/>
    <w:rsid w:val="00F75754"/>
    <w:rPr>
      <w:rFonts w:ascii="Courier New" w:hAnsi="Courier New"/>
    </w:rPr>
  </w:style>
  <w:style w:type="character" w:customStyle="1" w:styleId="WW8Num54z2">
    <w:name w:val="WW8Num54z2"/>
    <w:rsid w:val="00F75754"/>
    <w:rPr>
      <w:rFonts w:ascii="Wingdings" w:hAnsi="Wingdings"/>
    </w:rPr>
  </w:style>
  <w:style w:type="character" w:customStyle="1" w:styleId="WW8Num54z3">
    <w:name w:val="WW8Num54z3"/>
    <w:rsid w:val="00F75754"/>
    <w:rPr>
      <w:rFonts w:ascii="Symbol" w:hAnsi="Symbol"/>
    </w:rPr>
  </w:style>
  <w:style w:type="character" w:customStyle="1" w:styleId="WW8Num58z0">
    <w:name w:val="WW8Num58z0"/>
    <w:rsid w:val="00F75754"/>
    <w:rPr>
      <w:rFonts w:ascii="Symbol" w:hAnsi="Symbol"/>
    </w:rPr>
  </w:style>
  <w:style w:type="character" w:customStyle="1" w:styleId="WW8Num58z2">
    <w:name w:val="WW8Num58z2"/>
    <w:rsid w:val="00F75754"/>
    <w:rPr>
      <w:rFonts w:ascii="Wingdings" w:hAnsi="Wingdings"/>
    </w:rPr>
  </w:style>
  <w:style w:type="character" w:customStyle="1" w:styleId="WW8Num60z0">
    <w:name w:val="WW8Num60z0"/>
    <w:rsid w:val="00F75754"/>
    <w:rPr>
      <w:b w:val="0"/>
    </w:rPr>
  </w:style>
  <w:style w:type="character" w:customStyle="1" w:styleId="WW8Num63z0">
    <w:name w:val="WW8Num63z0"/>
    <w:rsid w:val="00F75754"/>
    <w:rPr>
      <w:i w:val="0"/>
    </w:rPr>
  </w:style>
  <w:style w:type="character" w:customStyle="1" w:styleId="WW8Num66z3">
    <w:name w:val="WW8Num66z3"/>
    <w:rsid w:val="00F75754"/>
    <w:rPr>
      <w:rFonts w:ascii="Times New Roman" w:eastAsia="Times New Roman" w:hAnsi="Times New Roman" w:cs="Times New Roman"/>
    </w:rPr>
  </w:style>
  <w:style w:type="character" w:customStyle="1" w:styleId="WW8Num67z0">
    <w:name w:val="WW8Num67z0"/>
    <w:rsid w:val="00F75754"/>
    <w:rPr>
      <w:rFonts w:ascii="Times New Roman" w:hAnsi="Times New Roman"/>
    </w:rPr>
  </w:style>
  <w:style w:type="character" w:customStyle="1" w:styleId="WW8Num71z0">
    <w:name w:val="WW8Num71z0"/>
    <w:rsid w:val="00F75754"/>
    <w:rPr>
      <w:rFonts w:ascii="Symbol" w:hAnsi="Symbol"/>
    </w:rPr>
  </w:style>
  <w:style w:type="character" w:customStyle="1" w:styleId="WW8Num71z1">
    <w:name w:val="WW8Num71z1"/>
    <w:rsid w:val="00F75754"/>
    <w:rPr>
      <w:rFonts w:ascii="Courier New" w:hAnsi="Courier New"/>
    </w:rPr>
  </w:style>
  <w:style w:type="character" w:customStyle="1" w:styleId="WW8Num71z2">
    <w:name w:val="WW8Num71z2"/>
    <w:rsid w:val="00F75754"/>
    <w:rPr>
      <w:rFonts w:ascii="Wingdings" w:hAnsi="Wingdings"/>
    </w:rPr>
  </w:style>
  <w:style w:type="character" w:customStyle="1" w:styleId="WW8Num78z0">
    <w:name w:val="WW8Num78z0"/>
    <w:rsid w:val="00F75754"/>
    <w:rPr>
      <w:rFonts w:ascii="Symbol" w:hAnsi="Symbol"/>
    </w:rPr>
  </w:style>
  <w:style w:type="character" w:customStyle="1" w:styleId="WW8Num79z0">
    <w:name w:val="WW8Num79z0"/>
    <w:rsid w:val="00F75754"/>
    <w:rPr>
      <w:rFonts w:ascii="Times New Roman" w:hAnsi="Times New Roman"/>
    </w:rPr>
  </w:style>
  <w:style w:type="character" w:customStyle="1" w:styleId="WW8Num80z0">
    <w:name w:val="WW8Num80z0"/>
    <w:rsid w:val="00F75754"/>
    <w:rPr>
      <w:rFonts w:ascii="Symbol" w:hAnsi="Symbol"/>
    </w:rPr>
  </w:style>
  <w:style w:type="character" w:customStyle="1" w:styleId="WW8Num82z0">
    <w:name w:val="WW8Num82z0"/>
    <w:rsid w:val="00F75754"/>
    <w:rPr>
      <w:rFonts w:ascii="Symbol" w:hAnsi="Symbol"/>
    </w:rPr>
  </w:style>
  <w:style w:type="character" w:customStyle="1" w:styleId="WW8Num84z0">
    <w:name w:val="WW8Num84z0"/>
    <w:rsid w:val="00F75754"/>
    <w:rPr>
      <w:rFonts w:ascii="Times New Roman" w:hAnsi="Times New Roman" w:cs="Times New Roman"/>
    </w:rPr>
  </w:style>
  <w:style w:type="character" w:customStyle="1" w:styleId="WW8Num86z0">
    <w:name w:val="WW8Num86z0"/>
    <w:rsid w:val="00F75754"/>
    <w:rPr>
      <w:rFonts w:ascii="Symbol" w:hAnsi="Symbol"/>
    </w:rPr>
  </w:style>
  <w:style w:type="character" w:customStyle="1" w:styleId="WW8Num86z1">
    <w:name w:val="WW8Num86z1"/>
    <w:rsid w:val="00F75754"/>
    <w:rPr>
      <w:rFonts w:ascii="Courier New" w:hAnsi="Courier New" w:cs="Courier New"/>
    </w:rPr>
  </w:style>
  <w:style w:type="character" w:customStyle="1" w:styleId="WW8Num86z2">
    <w:name w:val="WW8Num86z2"/>
    <w:rsid w:val="00F75754"/>
    <w:rPr>
      <w:rFonts w:ascii="Wingdings" w:hAnsi="Wingdings"/>
    </w:rPr>
  </w:style>
  <w:style w:type="character" w:customStyle="1" w:styleId="WW8Num87z0">
    <w:name w:val="WW8Num87z0"/>
    <w:rsid w:val="00F75754"/>
    <w:rPr>
      <w:u w:val="none"/>
    </w:rPr>
  </w:style>
  <w:style w:type="character" w:customStyle="1" w:styleId="WW8Num89z0">
    <w:name w:val="WW8Num89z0"/>
    <w:rsid w:val="00F75754"/>
    <w:rPr>
      <w:rFonts w:ascii="Times New Roman" w:hAnsi="Times New Roman"/>
      <w:b/>
      <w:i w:val="0"/>
      <w:sz w:val="28"/>
    </w:rPr>
  </w:style>
  <w:style w:type="character" w:customStyle="1" w:styleId="WW8Num89z1">
    <w:name w:val="WW8Num89z1"/>
    <w:rsid w:val="00F75754"/>
    <w:rPr>
      <w:rFonts w:ascii="Times New Roman" w:hAnsi="Times New Roman"/>
      <w:b/>
      <w:i w:val="0"/>
      <w:sz w:val="24"/>
    </w:rPr>
  </w:style>
  <w:style w:type="character" w:customStyle="1" w:styleId="WW8Num92z0">
    <w:name w:val="WW8Num92z0"/>
    <w:rsid w:val="00F75754"/>
    <w:rPr>
      <w:rFonts w:ascii="Symbol" w:hAnsi="Symbol"/>
    </w:rPr>
  </w:style>
  <w:style w:type="character" w:customStyle="1" w:styleId="WW8Num94z0">
    <w:name w:val="WW8Num94z0"/>
    <w:rsid w:val="00F75754"/>
    <w:rPr>
      <w:b/>
    </w:rPr>
  </w:style>
  <w:style w:type="character" w:customStyle="1" w:styleId="WW8Num95z0">
    <w:name w:val="WW8Num95z0"/>
    <w:rsid w:val="00F75754"/>
    <w:rPr>
      <w:rFonts w:ascii="Symbol" w:hAnsi="Symbol"/>
    </w:rPr>
  </w:style>
  <w:style w:type="character" w:customStyle="1" w:styleId="WW8Num96z0">
    <w:name w:val="WW8Num96z0"/>
    <w:rsid w:val="00F75754"/>
    <w:rPr>
      <w:rFonts w:ascii="Times New Roman" w:eastAsia="Times New Roman" w:hAnsi="Times New Roman" w:cs="Times New Roman"/>
    </w:rPr>
  </w:style>
  <w:style w:type="character" w:customStyle="1" w:styleId="WW8Num96z1">
    <w:name w:val="WW8Num96z1"/>
    <w:rsid w:val="00F75754"/>
    <w:rPr>
      <w:rFonts w:ascii="Courier New" w:hAnsi="Courier New"/>
    </w:rPr>
  </w:style>
  <w:style w:type="character" w:customStyle="1" w:styleId="WW8Num96z2">
    <w:name w:val="WW8Num96z2"/>
    <w:rsid w:val="00F75754"/>
    <w:rPr>
      <w:rFonts w:ascii="Wingdings" w:hAnsi="Wingdings"/>
    </w:rPr>
  </w:style>
  <w:style w:type="character" w:customStyle="1" w:styleId="WW8Num96z3">
    <w:name w:val="WW8Num96z3"/>
    <w:rsid w:val="00F75754"/>
    <w:rPr>
      <w:rFonts w:ascii="Symbol" w:hAnsi="Symbol"/>
    </w:rPr>
  </w:style>
  <w:style w:type="character" w:customStyle="1" w:styleId="WW8Num97z0">
    <w:name w:val="WW8Num97z0"/>
    <w:rsid w:val="00F75754"/>
    <w:rPr>
      <w:rFonts w:ascii="Symbol" w:hAnsi="Symbol"/>
    </w:rPr>
  </w:style>
  <w:style w:type="character" w:customStyle="1" w:styleId="WW8Num97z1">
    <w:name w:val="WW8Num97z1"/>
    <w:rsid w:val="00F75754"/>
    <w:rPr>
      <w:rFonts w:ascii="Courier New" w:hAnsi="Courier New" w:cs="Courier New"/>
    </w:rPr>
  </w:style>
  <w:style w:type="character" w:customStyle="1" w:styleId="WW8Num97z2">
    <w:name w:val="WW8Num97z2"/>
    <w:rsid w:val="00F75754"/>
    <w:rPr>
      <w:rFonts w:ascii="Wingdings" w:hAnsi="Wingdings"/>
    </w:rPr>
  </w:style>
  <w:style w:type="character" w:customStyle="1" w:styleId="WW8Num100z0">
    <w:name w:val="WW8Num100z0"/>
    <w:rsid w:val="00F75754"/>
    <w:rPr>
      <w:rFonts w:ascii="Symbol" w:hAnsi="Symbol"/>
    </w:rPr>
  </w:style>
  <w:style w:type="character" w:customStyle="1" w:styleId="WW8Num101z0">
    <w:name w:val="WW8Num101z0"/>
    <w:rsid w:val="00F75754"/>
    <w:rPr>
      <w:rFonts w:ascii="Wingdings" w:hAnsi="Wingdings"/>
    </w:rPr>
  </w:style>
  <w:style w:type="character" w:customStyle="1" w:styleId="WW8Num101z1">
    <w:name w:val="WW8Num101z1"/>
    <w:rsid w:val="00F75754"/>
    <w:rPr>
      <w:rFonts w:ascii="Courier New" w:hAnsi="Courier New" w:cs="Courier New"/>
    </w:rPr>
  </w:style>
  <w:style w:type="character" w:customStyle="1" w:styleId="WW8Num101z3">
    <w:name w:val="WW8Num101z3"/>
    <w:rsid w:val="00F75754"/>
    <w:rPr>
      <w:rFonts w:ascii="Symbol" w:hAnsi="Symbol"/>
    </w:rPr>
  </w:style>
  <w:style w:type="character" w:customStyle="1" w:styleId="WW8Num104z0">
    <w:name w:val="WW8Num104z0"/>
    <w:rsid w:val="00F75754"/>
    <w:rPr>
      <w:rFonts w:ascii="Symbol" w:hAnsi="Symbol"/>
    </w:rPr>
  </w:style>
  <w:style w:type="character" w:customStyle="1" w:styleId="WW8Num106z0">
    <w:name w:val="WW8Num106z0"/>
    <w:rsid w:val="00F75754"/>
    <w:rPr>
      <w:rFonts w:ascii="Wingdings" w:hAnsi="Wingdings"/>
    </w:rPr>
  </w:style>
  <w:style w:type="character" w:customStyle="1" w:styleId="WW8Num106z1">
    <w:name w:val="WW8Num106z1"/>
    <w:rsid w:val="00F75754"/>
    <w:rPr>
      <w:rFonts w:ascii="Courier New" w:hAnsi="Courier New" w:cs="Courier New"/>
    </w:rPr>
  </w:style>
  <w:style w:type="character" w:customStyle="1" w:styleId="WW8Num106z3">
    <w:name w:val="WW8Num106z3"/>
    <w:rsid w:val="00F75754"/>
    <w:rPr>
      <w:rFonts w:ascii="Symbol" w:hAnsi="Symbol"/>
    </w:rPr>
  </w:style>
  <w:style w:type="character" w:customStyle="1" w:styleId="WW8Num108z0">
    <w:name w:val="WW8Num108z0"/>
    <w:rsid w:val="00F75754"/>
    <w:rPr>
      <w:rFonts w:ascii="Symbol" w:hAnsi="Symbol"/>
    </w:rPr>
  </w:style>
  <w:style w:type="character" w:customStyle="1" w:styleId="WW8Num109z0">
    <w:name w:val="WW8Num109z0"/>
    <w:rsid w:val="00F75754"/>
    <w:rPr>
      <w:rFonts w:ascii="Symbol" w:hAnsi="Symbol"/>
    </w:rPr>
  </w:style>
  <w:style w:type="character" w:customStyle="1" w:styleId="WW8Num110z0">
    <w:name w:val="WW8Num110z0"/>
    <w:rsid w:val="00F75754"/>
    <w:rPr>
      <w:rFonts w:ascii="Wingdings" w:hAnsi="Wingdings"/>
    </w:rPr>
  </w:style>
  <w:style w:type="character" w:customStyle="1" w:styleId="WW8Num110z1">
    <w:name w:val="WW8Num110z1"/>
    <w:rsid w:val="00F75754"/>
    <w:rPr>
      <w:rFonts w:ascii="Courier New" w:hAnsi="Courier New" w:cs="Courier New"/>
    </w:rPr>
  </w:style>
  <w:style w:type="character" w:customStyle="1" w:styleId="WW8Num110z3">
    <w:name w:val="WW8Num110z3"/>
    <w:rsid w:val="00F75754"/>
    <w:rPr>
      <w:rFonts w:ascii="Symbol" w:hAnsi="Symbol"/>
    </w:rPr>
  </w:style>
  <w:style w:type="character" w:customStyle="1" w:styleId="WW8Num111z0">
    <w:name w:val="WW8Num111z0"/>
    <w:rsid w:val="00F75754"/>
    <w:rPr>
      <w:b w:val="0"/>
    </w:rPr>
  </w:style>
  <w:style w:type="character" w:customStyle="1" w:styleId="WW8Num112z0">
    <w:name w:val="WW8Num112z0"/>
    <w:rsid w:val="00F75754"/>
    <w:rPr>
      <w:rFonts w:ascii="Wingdings" w:hAnsi="Wingdings"/>
    </w:rPr>
  </w:style>
  <w:style w:type="character" w:customStyle="1" w:styleId="WW8Num112z1">
    <w:name w:val="WW8Num112z1"/>
    <w:rsid w:val="00F75754"/>
    <w:rPr>
      <w:rFonts w:ascii="Tahoma" w:eastAsia="Times New Roman" w:hAnsi="Tahoma" w:cs="Tahoma"/>
    </w:rPr>
  </w:style>
  <w:style w:type="character" w:customStyle="1" w:styleId="WW8Num112z3">
    <w:name w:val="WW8Num112z3"/>
    <w:rsid w:val="00F75754"/>
    <w:rPr>
      <w:rFonts w:ascii="Symbol" w:hAnsi="Symbol"/>
    </w:rPr>
  </w:style>
  <w:style w:type="character" w:customStyle="1" w:styleId="WW8Num112z4">
    <w:name w:val="WW8Num112z4"/>
    <w:rsid w:val="00F75754"/>
    <w:rPr>
      <w:rFonts w:ascii="Courier New" w:hAnsi="Courier New" w:cs="Courier New"/>
    </w:rPr>
  </w:style>
  <w:style w:type="character" w:customStyle="1" w:styleId="WW8Num113z0">
    <w:name w:val="WW8Num113z0"/>
    <w:rsid w:val="00F75754"/>
    <w:rPr>
      <w:rFonts w:ascii="Wingdings" w:hAnsi="Wingdings"/>
    </w:rPr>
  </w:style>
  <w:style w:type="character" w:customStyle="1" w:styleId="WW8Num113z1">
    <w:name w:val="WW8Num113z1"/>
    <w:rsid w:val="00F75754"/>
    <w:rPr>
      <w:rFonts w:ascii="Courier New" w:hAnsi="Courier New" w:cs="Courier New"/>
    </w:rPr>
  </w:style>
  <w:style w:type="character" w:customStyle="1" w:styleId="WW8Num113z3">
    <w:name w:val="WW8Num113z3"/>
    <w:rsid w:val="00F75754"/>
    <w:rPr>
      <w:rFonts w:ascii="Symbol" w:hAnsi="Symbol"/>
    </w:rPr>
  </w:style>
  <w:style w:type="character" w:customStyle="1" w:styleId="WW8Num116z0">
    <w:name w:val="WW8Num116z0"/>
    <w:rsid w:val="00F75754"/>
    <w:rPr>
      <w:rFonts w:ascii="Symbol" w:hAnsi="Symbol"/>
    </w:rPr>
  </w:style>
  <w:style w:type="character" w:customStyle="1" w:styleId="WW8Num117z0">
    <w:name w:val="WW8Num117z0"/>
    <w:rsid w:val="00F75754"/>
    <w:rPr>
      <w:rFonts w:ascii="Times New Roman" w:eastAsia="Times New Roman" w:hAnsi="Times New Roman" w:cs="Times New Roman"/>
    </w:rPr>
  </w:style>
  <w:style w:type="character" w:customStyle="1" w:styleId="WW8Num117z1">
    <w:name w:val="WW8Num117z1"/>
    <w:rsid w:val="00F75754"/>
    <w:rPr>
      <w:rFonts w:ascii="Courier New" w:hAnsi="Courier New"/>
    </w:rPr>
  </w:style>
  <w:style w:type="character" w:customStyle="1" w:styleId="WW8Num117z2">
    <w:name w:val="WW8Num117z2"/>
    <w:rsid w:val="00F75754"/>
    <w:rPr>
      <w:rFonts w:ascii="Wingdings" w:hAnsi="Wingdings"/>
    </w:rPr>
  </w:style>
  <w:style w:type="character" w:customStyle="1" w:styleId="WW8Num117z3">
    <w:name w:val="WW8Num117z3"/>
    <w:rsid w:val="00F75754"/>
    <w:rPr>
      <w:rFonts w:ascii="Symbol" w:hAnsi="Symbol"/>
    </w:rPr>
  </w:style>
  <w:style w:type="character" w:customStyle="1" w:styleId="WW8Num118z0">
    <w:name w:val="WW8Num118z0"/>
    <w:rsid w:val="00F75754"/>
    <w:rPr>
      <w:rFonts w:ascii="Times New Roman" w:eastAsia="Times New Roman" w:hAnsi="Times New Roman" w:cs="Times New Roman"/>
    </w:rPr>
  </w:style>
  <w:style w:type="character" w:customStyle="1" w:styleId="WW8Num118z1">
    <w:name w:val="WW8Num118z1"/>
    <w:rsid w:val="00F75754"/>
    <w:rPr>
      <w:rFonts w:ascii="Courier New" w:hAnsi="Courier New"/>
    </w:rPr>
  </w:style>
  <w:style w:type="character" w:customStyle="1" w:styleId="WW8Num118z2">
    <w:name w:val="WW8Num118z2"/>
    <w:rsid w:val="00F75754"/>
    <w:rPr>
      <w:rFonts w:ascii="Wingdings" w:hAnsi="Wingdings"/>
    </w:rPr>
  </w:style>
  <w:style w:type="character" w:customStyle="1" w:styleId="WW8Num118z3">
    <w:name w:val="WW8Num118z3"/>
    <w:rsid w:val="00F75754"/>
    <w:rPr>
      <w:rFonts w:ascii="Symbol" w:hAnsi="Symbol"/>
    </w:rPr>
  </w:style>
  <w:style w:type="character" w:customStyle="1" w:styleId="WW8Num119z0">
    <w:name w:val="WW8Num119z0"/>
    <w:rsid w:val="00F75754"/>
    <w:rPr>
      <w:rFonts w:ascii="Wingdings" w:hAnsi="Wingdings"/>
    </w:rPr>
  </w:style>
  <w:style w:type="character" w:customStyle="1" w:styleId="WW8Num119z1">
    <w:name w:val="WW8Num119z1"/>
    <w:rsid w:val="00F75754"/>
    <w:rPr>
      <w:rFonts w:ascii="Courier New" w:hAnsi="Courier New" w:cs="Courier New"/>
    </w:rPr>
  </w:style>
  <w:style w:type="character" w:customStyle="1" w:styleId="WW8Num119z3">
    <w:name w:val="WW8Num119z3"/>
    <w:rsid w:val="00F75754"/>
    <w:rPr>
      <w:rFonts w:ascii="Symbol" w:hAnsi="Symbol"/>
    </w:rPr>
  </w:style>
  <w:style w:type="character" w:customStyle="1" w:styleId="WW8Num121z0">
    <w:name w:val="WW8Num121z0"/>
    <w:rsid w:val="00F75754"/>
    <w:rPr>
      <w:rFonts w:ascii="Wingdings" w:hAnsi="Wingdings"/>
    </w:rPr>
  </w:style>
  <w:style w:type="character" w:customStyle="1" w:styleId="WW8Num121z1">
    <w:name w:val="WW8Num121z1"/>
    <w:rsid w:val="00F75754"/>
    <w:rPr>
      <w:rFonts w:ascii="Courier New" w:hAnsi="Courier New" w:cs="Courier New"/>
    </w:rPr>
  </w:style>
  <w:style w:type="character" w:customStyle="1" w:styleId="WW8Num121z3">
    <w:name w:val="WW8Num121z3"/>
    <w:rsid w:val="00F75754"/>
    <w:rPr>
      <w:rFonts w:ascii="Symbol" w:hAnsi="Symbol"/>
    </w:rPr>
  </w:style>
  <w:style w:type="character" w:customStyle="1" w:styleId="WW8Num122z0">
    <w:name w:val="WW8Num122z0"/>
    <w:rsid w:val="00F75754"/>
    <w:rPr>
      <w:rFonts w:ascii="Times New Roman" w:hAnsi="Times New Roman"/>
    </w:rPr>
  </w:style>
  <w:style w:type="character" w:customStyle="1" w:styleId="WW8Num123z0">
    <w:name w:val="WW8Num123z0"/>
    <w:rsid w:val="00F75754"/>
    <w:rPr>
      <w:rFonts w:ascii="Symbol" w:hAnsi="Symbol"/>
    </w:rPr>
  </w:style>
  <w:style w:type="character" w:customStyle="1" w:styleId="WW8Num123z1">
    <w:name w:val="WW8Num123z1"/>
    <w:rsid w:val="00F75754"/>
    <w:rPr>
      <w:rFonts w:ascii="Courier New" w:hAnsi="Courier New" w:cs="Courier New"/>
    </w:rPr>
  </w:style>
  <w:style w:type="character" w:customStyle="1" w:styleId="WW8Num123z2">
    <w:name w:val="WW8Num123z2"/>
    <w:rsid w:val="00F75754"/>
    <w:rPr>
      <w:rFonts w:ascii="Wingdings" w:hAnsi="Wingdings"/>
    </w:rPr>
  </w:style>
  <w:style w:type="character" w:customStyle="1" w:styleId="WW8Num126z0">
    <w:name w:val="WW8Num126z0"/>
    <w:rsid w:val="00F75754"/>
    <w:rPr>
      <w:rFonts w:ascii="Symbol" w:hAnsi="Symbol" w:cs="Times New Roman"/>
    </w:rPr>
  </w:style>
  <w:style w:type="character" w:customStyle="1" w:styleId="WW8Num126z1">
    <w:name w:val="WW8Num126z1"/>
    <w:rsid w:val="00F75754"/>
    <w:rPr>
      <w:rFonts w:ascii="Courier New" w:hAnsi="Courier New" w:cs="Courier New"/>
    </w:rPr>
  </w:style>
  <w:style w:type="character" w:customStyle="1" w:styleId="WW8Num126z2">
    <w:name w:val="WW8Num126z2"/>
    <w:rsid w:val="00F75754"/>
    <w:rPr>
      <w:rFonts w:ascii="Wingdings" w:hAnsi="Wingdings" w:cs="Times New Roman"/>
    </w:rPr>
  </w:style>
  <w:style w:type="character" w:customStyle="1" w:styleId="WW8Num133z0">
    <w:name w:val="WW8Num133z0"/>
    <w:rsid w:val="00F75754"/>
    <w:rPr>
      <w:rFonts w:ascii="Symbol" w:hAnsi="Symbol"/>
    </w:rPr>
  </w:style>
  <w:style w:type="character" w:customStyle="1" w:styleId="WW8Num138z0">
    <w:name w:val="WW8Num138z0"/>
    <w:rsid w:val="00F75754"/>
    <w:rPr>
      <w:u w:val="single"/>
    </w:rPr>
  </w:style>
  <w:style w:type="character" w:customStyle="1" w:styleId="WW8Num146z0">
    <w:name w:val="WW8Num146z0"/>
    <w:rsid w:val="00F75754"/>
    <w:rPr>
      <w:rFonts w:ascii="Symbol" w:hAnsi="Symbol"/>
    </w:rPr>
  </w:style>
  <w:style w:type="character" w:customStyle="1" w:styleId="WW8Num155z0">
    <w:name w:val="WW8Num155z0"/>
    <w:rsid w:val="00F75754"/>
    <w:rPr>
      <w:rFonts w:ascii="Symbol" w:hAnsi="Symbol"/>
    </w:rPr>
  </w:style>
  <w:style w:type="character" w:customStyle="1" w:styleId="WW8Num155z1">
    <w:name w:val="WW8Num155z1"/>
    <w:rsid w:val="00F75754"/>
    <w:rPr>
      <w:rFonts w:ascii="Courier New" w:hAnsi="Courier New" w:cs="Courier New"/>
    </w:rPr>
  </w:style>
  <w:style w:type="character" w:customStyle="1" w:styleId="WW8Num155z2">
    <w:name w:val="WW8Num155z2"/>
    <w:rsid w:val="00F75754"/>
    <w:rPr>
      <w:rFonts w:ascii="Wingdings" w:hAnsi="Wingdings"/>
    </w:rPr>
  </w:style>
  <w:style w:type="character" w:customStyle="1" w:styleId="WW8Num156z0">
    <w:name w:val="WW8Num156z0"/>
    <w:rsid w:val="00F75754"/>
    <w:rPr>
      <w:rFonts w:ascii="Symbol" w:hAnsi="Symbol"/>
    </w:rPr>
  </w:style>
  <w:style w:type="character" w:customStyle="1" w:styleId="WW8Num158z0">
    <w:name w:val="WW8Num158z0"/>
    <w:rsid w:val="00F75754"/>
    <w:rPr>
      <w:rFonts w:ascii="Times New Roman" w:hAnsi="Times New Roman"/>
    </w:rPr>
  </w:style>
  <w:style w:type="character" w:customStyle="1" w:styleId="WW8Num159z0">
    <w:name w:val="WW8Num159z0"/>
    <w:rsid w:val="00F75754"/>
    <w:rPr>
      <w:rFonts w:ascii="Arial" w:eastAsia="Times New Roman" w:hAnsi="Arial" w:cs="Arial"/>
    </w:rPr>
  </w:style>
  <w:style w:type="character" w:customStyle="1" w:styleId="WW8Num159z1">
    <w:name w:val="WW8Num159z1"/>
    <w:rsid w:val="00F75754"/>
    <w:rPr>
      <w:rFonts w:ascii="Courier New" w:hAnsi="Courier New" w:cs="Courier New"/>
    </w:rPr>
  </w:style>
  <w:style w:type="character" w:customStyle="1" w:styleId="WW8Num159z2">
    <w:name w:val="WW8Num159z2"/>
    <w:rsid w:val="00F75754"/>
    <w:rPr>
      <w:rFonts w:ascii="Wingdings" w:hAnsi="Wingdings"/>
    </w:rPr>
  </w:style>
  <w:style w:type="character" w:customStyle="1" w:styleId="WW8Num159z3">
    <w:name w:val="WW8Num159z3"/>
    <w:rsid w:val="00F75754"/>
    <w:rPr>
      <w:rFonts w:ascii="Symbol" w:hAnsi="Symbol"/>
    </w:rPr>
  </w:style>
  <w:style w:type="character" w:customStyle="1" w:styleId="WW8Num160z0">
    <w:name w:val="WW8Num160z0"/>
    <w:rsid w:val="00F75754"/>
    <w:rPr>
      <w:rFonts w:ascii="Times New Roman" w:eastAsia="Times New Roman" w:hAnsi="Times New Roman" w:cs="Times New Roman"/>
    </w:rPr>
  </w:style>
  <w:style w:type="character" w:customStyle="1" w:styleId="WW8Num160z1">
    <w:name w:val="WW8Num160z1"/>
    <w:rsid w:val="00F75754"/>
    <w:rPr>
      <w:rFonts w:ascii="Courier New" w:hAnsi="Courier New"/>
    </w:rPr>
  </w:style>
  <w:style w:type="character" w:customStyle="1" w:styleId="WW8Num160z2">
    <w:name w:val="WW8Num160z2"/>
    <w:rsid w:val="00F75754"/>
    <w:rPr>
      <w:rFonts w:ascii="Wingdings" w:hAnsi="Wingdings"/>
    </w:rPr>
  </w:style>
  <w:style w:type="character" w:customStyle="1" w:styleId="WW8Num160z3">
    <w:name w:val="WW8Num160z3"/>
    <w:rsid w:val="00F75754"/>
    <w:rPr>
      <w:rFonts w:ascii="Symbol" w:hAnsi="Symbol"/>
    </w:rPr>
  </w:style>
  <w:style w:type="character" w:customStyle="1" w:styleId="WW8Num162z0">
    <w:name w:val="WW8Num162z0"/>
    <w:rsid w:val="00F75754"/>
    <w:rPr>
      <w:rFonts w:ascii="Times New Roman" w:hAnsi="Times New Roman"/>
    </w:rPr>
  </w:style>
  <w:style w:type="character" w:customStyle="1" w:styleId="WW8Num163z0">
    <w:name w:val="WW8Num163z0"/>
    <w:rsid w:val="00F75754"/>
    <w:rPr>
      <w:rFonts w:ascii="Symbol" w:hAnsi="Symbol"/>
    </w:rPr>
  </w:style>
  <w:style w:type="character" w:customStyle="1" w:styleId="WW8Num166z0">
    <w:name w:val="WW8Num166z0"/>
    <w:rsid w:val="00F75754"/>
    <w:rPr>
      <w:rFonts w:ascii="Courier New" w:hAnsi="Courier New"/>
    </w:rPr>
  </w:style>
  <w:style w:type="character" w:customStyle="1" w:styleId="WW8Num166z2">
    <w:name w:val="WW8Num166z2"/>
    <w:rsid w:val="00F75754"/>
    <w:rPr>
      <w:rFonts w:ascii="Wingdings" w:hAnsi="Wingdings"/>
    </w:rPr>
  </w:style>
  <w:style w:type="character" w:customStyle="1" w:styleId="WW8Num166z3">
    <w:name w:val="WW8Num166z3"/>
    <w:rsid w:val="00F75754"/>
    <w:rPr>
      <w:rFonts w:ascii="Symbol" w:hAnsi="Symbol"/>
    </w:rPr>
  </w:style>
  <w:style w:type="character" w:customStyle="1" w:styleId="WW8Num167z0">
    <w:name w:val="WW8Num167z0"/>
    <w:rsid w:val="00F75754"/>
    <w:rPr>
      <w:rFonts w:ascii="Times New Roman" w:hAnsi="Times New Roman"/>
    </w:rPr>
  </w:style>
  <w:style w:type="character" w:customStyle="1" w:styleId="WW8Num168z0">
    <w:name w:val="WW8Num168z0"/>
    <w:rsid w:val="00F75754"/>
    <w:rPr>
      <w:rFonts w:ascii="Symbol" w:hAnsi="Symbol"/>
    </w:rPr>
  </w:style>
  <w:style w:type="character" w:customStyle="1" w:styleId="WW8Num169z0">
    <w:name w:val="WW8Num169z0"/>
    <w:rsid w:val="00F75754"/>
    <w:rPr>
      <w:rFonts w:ascii="Symbol" w:hAnsi="Symbol"/>
    </w:rPr>
  </w:style>
  <w:style w:type="character" w:customStyle="1" w:styleId="WW8Num170z0">
    <w:name w:val="WW8Num170z0"/>
    <w:rsid w:val="00F75754"/>
    <w:rPr>
      <w:rFonts w:ascii="Times New Roman" w:hAnsi="Times New Roman" w:cs="Times New Roman"/>
    </w:rPr>
  </w:style>
  <w:style w:type="character" w:customStyle="1" w:styleId="WW8Num171z0">
    <w:name w:val="WW8Num171z0"/>
    <w:rsid w:val="00F75754"/>
    <w:rPr>
      <w:rFonts w:ascii="Symbol" w:hAnsi="Symbol"/>
    </w:rPr>
  </w:style>
  <w:style w:type="character" w:customStyle="1" w:styleId="WW8Num171z1">
    <w:name w:val="WW8Num171z1"/>
    <w:rsid w:val="00F75754"/>
    <w:rPr>
      <w:rFonts w:ascii="Courier New" w:hAnsi="Courier New"/>
    </w:rPr>
  </w:style>
  <w:style w:type="character" w:customStyle="1" w:styleId="WW8Num171z2">
    <w:name w:val="WW8Num171z2"/>
    <w:rsid w:val="00F75754"/>
    <w:rPr>
      <w:rFonts w:ascii="Wingdings" w:hAnsi="Wingdings"/>
    </w:rPr>
  </w:style>
  <w:style w:type="character" w:customStyle="1" w:styleId="WW8Num174z0">
    <w:name w:val="WW8Num174z0"/>
    <w:rsid w:val="00F75754"/>
    <w:rPr>
      <w:rFonts w:ascii="Times New Roman" w:hAnsi="Times New Roman" w:cs="Times New Roman"/>
    </w:rPr>
  </w:style>
  <w:style w:type="character" w:customStyle="1" w:styleId="WW8Num176z0">
    <w:name w:val="WW8Num176z0"/>
    <w:rsid w:val="00F75754"/>
    <w:rPr>
      <w:b/>
    </w:rPr>
  </w:style>
  <w:style w:type="character" w:customStyle="1" w:styleId="WW8Num177z0">
    <w:name w:val="WW8Num177z0"/>
    <w:rsid w:val="00F75754"/>
    <w:rPr>
      <w:rFonts w:ascii="Times New Roman" w:hAnsi="Times New Roman"/>
      <w:b w:val="0"/>
      <w:i w:val="0"/>
      <w:sz w:val="24"/>
      <w:u w:val="none"/>
    </w:rPr>
  </w:style>
  <w:style w:type="character" w:customStyle="1" w:styleId="WW8Num178z0">
    <w:name w:val="WW8Num178z0"/>
    <w:rsid w:val="00F75754"/>
    <w:rPr>
      <w:rFonts w:ascii="Wingdings" w:hAnsi="Wingdings"/>
    </w:rPr>
  </w:style>
  <w:style w:type="character" w:customStyle="1" w:styleId="WW8Num178z1">
    <w:name w:val="WW8Num178z1"/>
    <w:rsid w:val="00F75754"/>
    <w:rPr>
      <w:rFonts w:ascii="Courier New" w:hAnsi="Courier New" w:cs="Courier New"/>
    </w:rPr>
  </w:style>
  <w:style w:type="character" w:customStyle="1" w:styleId="WW8Num178z3">
    <w:name w:val="WW8Num178z3"/>
    <w:rsid w:val="00F75754"/>
    <w:rPr>
      <w:rFonts w:ascii="Symbol" w:hAnsi="Symbol"/>
    </w:rPr>
  </w:style>
  <w:style w:type="character" w:customStyle="1" w:styleId="WW8Num180z0">
    <w:name w:val="WW8Num180z0"/>
    <w:rsid w:val="00F75754"/>
    <w:rPr>
      <w:rFonts w:ascii="Wingdings" w:hAnsi="Wingdings"/>
    </w:rPr>
  </w:style>
  <w:style w:type="character" w:customStyle="1" w:styleId="WW8Num182z0">
    <w:name w:val="WW8Num182z0"/>
    <w:rsid w:val="00F75754"/>
    <w:rPr>
      <w:rFonts w:ascii="Wingdings" w:hAnsi="Wingdings"/>
    </w:rPr>
  </w:style>
  <w:style w:type="character" w:customStyle="1" w:styleId="WW8Num182z1">
    <w:name w:val="WW8Num182z1"/>
    <w:rsid w:val="00F75754"/>
    <w:rPr>
      <w:rFonts w:ascii="Courier New" w:hAnsi="Courier New" w:cs="Courier New"/>
    </w:rPr>
  </w:style>
  <w:style w:type="character" w:customStyle="1" w:styleId="WW8Num182z3">
    <w:name w:val="WW8Num182z3"/>
    <w:rsid w:val="00F75754"/>
    <w:rPr>
      <w:rFonts w:ascii="Symbol" w:hAnsi="Symbol"/>
    </w:rPr>
  </w:style>
  <w:style w:type="character" w:customStyle="1" w:styleId="WW8Num183z0">
    <w:name w:val="WW8Num183z0"/>
    <w:rsid w:val="00F75754"/>
    <w:rPr>
      <w:rFonts w:ascii="Wingdings" w:hAnsi="Wingdings"/>
    </w:rPr>
  </w:style>
  <w:style w:type="character" w:customStyle="1" w:styleId="WW8Num183z1">
    <w:name w:val="WW8Num183z1"/>
    <w:rsid w:val="00F75754"/>
    <w:rPr>
      <w:rFonts w:ascii="Courier New" w:hAnsi="Courier New" w:cs="Courier New"/>
    </w:rPr>
  </w:style>
  <w:style w:type="character" w:customStyle="1" w:styleId="WW8Num183z3">
    <w:name w:val="WW8Num183z3"/>
    <w:rsid w:val="00F75754"/>
    <w:rPr>
      <w:rFonts w:ascii="Symbol" w:hAnsi="Symbol"/>
    </w:rPr>
  </w:style>
  <w:style w:type="character" w:customStyle="1" w:styleId="WW8Num184z0">
    <w:name w:val="WW8Num184z0"/>
    <w:rsid w:val="00F75754"/>
    <w:rPr>
      <w:rFonts w:ascii="Symbol" w:hAnsi="Symbol"/>
    </w:rPr>
  </w:style>
  <w:style w:type="character" w:customStyle="1" w:styleId="WW8Num186z0">
    <w:name w:val="WW8Num186z0"/>
    <w:rsid w:val="00F75754"/>
    <w:rPr>
      <w:rFonts w:ascii="Symbol" w:hAnsi="Symbol"/>
    </w:rPr>
  </w:style>
  <w:style w:type="character" w:customStyle="1" w:styleId="WW8Num186z1">
    <w:name w:val="WW8Num186z1"/>
    <w:rsid w:val="00F75754"/>
    <w:rPr>
      <w:rFonts w:ascii="Courier New" w:hAnsi="Courier New"/>
    </w:rPr>
  </w:style>
  <w:style w:type="character" w:customStyle="1" w:styleId="WW8Num186z2">
    <w:name w:val="WW8Num186z2"/>
    <w:rsid w:val="00F75754"/>
    <w:rPr>
      <w:rFonts w:ascii="Wingdings" w:hAnsi="Wingdings"/>
    </w:rPr>
  </w:style>
  <w:style w:type="character" w:customStyle="1" w:styleId="WW8Num187z0">
    <w:name w:val="WW8Num187z0"/>
    <w:rsid w:val="00F75754"/>
    <w:rPr>
      <w:rFonts w:ascii="Wingdings" w:hAnsi="Wingdings"/>
    </w:rPr>
  </w:style>
  <w:style w:type="character" w:customStyle="1" w:styleId="WW8Num187z1">
    <w:name w:val="WW8Num187z1"/>
    <w:rsid w:val="00F75754"/>
    <w:rPr>
      <w:rFonts w:ascii="Courier New" w:hAnsi="Courier New" w:cs="Courier New"/>
    </w:rPr>
  </w:style>
  <w:style w:type="character" w:customStyle="1" w:styleId="WW8Num187z3">
    <w:name w:val="WW8Num187z3"/>
    <w:rsid w:val="00F75754"/>
    <w:rPr>
      <w:rFonts w:ascii="Symbol" w:hAnsi="Symbol"/>
    </w:rPr>
  </w:style>
  <w:style w:type="character" w:customStyle="1" w:styleId="WW8Num188z0">
    <w:name w:val="WW8Num188z0"/>
    <w:rsid w:val="00F75754"/>
    <w:rPr>
      <w:rFonts w:ascii="Symbol" w:hAnsi="Symbol"/>
    </w:rPr>
  </w:style>
  <w:style w:type="character" w:customStyle="1" w:styleId="WW8Num195z0">
    <w:name w:val="WW8Num195z0"/>
    <w:rsid w:val="00F75754"/>
    <w:rPr>
      <w:rFonts w:ascii="Symbol" w:hAnsi="Symbol"/>
    </w:rPr>
  </w:style>
  <w:style w:type="character" w:customStyle="1" w:styleId="WW8Num200z0">
    <w:name w:val="WW8Num200z0"/>
    <w:rsid w:val="00F75754"/>
    <w:rPr>
      <w:rFonts w:ascii="Wingdings" w:hAnsi="Wingdings"/>
    </w:rPr>
  </w:style>
  <w:style w:type="character" w:customStyle="1" w:styleId="WW8Num200z1">
    <w:name w:val="WW8Num200z1"/>
    <w:rsid w:val="00F75754"/>
    <w:rPr>
      <w:rFonts w:ascii="Courier New" w:hAnsi="Courier New" w:cs="Courier New"/>
    </w:rPr>
  </w:style>
  <w:style w:type="character" w:customStyle="1" w:styleId="WW8Num200z3">
    <w:name w:val="WW8Num200z3"/>
    <w:rsid w:val="00F75754"/>
    <w:rPr>
      <w:rFonts w:ascii="Symbol" w:hAnsi="Symbol"/>
    </w:rPr>
  </w:style>
  <w:style w:type="character" w:customStyle="1" w:styleId="WW8Num202z0">
    <w:name w:val="WW8Num202z0"/>
    <w:rsid w:val="00F75754"/>
    <w:rPr>
      <w:rFonts w:ascii="Wingdings" w:hAnsi="Wingdings"/>
    </w:rPr>
  </w:style>
  <w:style w:type="character" w:customStyle="1" w:styleId="WW8Num203z0">
    <w:name w:val="WW8Num203z0"/>
    <w:rsid w:val="00F75754"/>
    <w:rPr>
      <w:rFonts w:ascii="Times New Roman" w:eastAsia="Times New Roman" w:hAnsi="Times New Roman" w:cs="Times New Roman"/>
    </w:rPr>
  </w:style>
  <w:style w:type="character" w:customStyle="1" w:styleId="WW8Num203z1">
    <w:name w:val="WW8Num203z1"/>
    <w:rsid w:val="00F75754"/>
    <w:rPr>
      <w:rFonts w:ascii="Courier New" w:hAnsi="Courier New"/>
    </w:rPr>
  </w:style>
  <w:style w:type="character" w:customStyle="1" w:styleId="WW8Num203z2">
    <w:name w:val="WW8Num203z2"/>
    <w:rsid w:val="00F75754"/>
    <w:rPr>
      <w:rFonts w:ascii="Wingdings" w:hAnsi="Wingdings"/>
    </w:rPr>
  </w:style>
  <w:style w:type="character" w:customStyle="1" w:styleId="WW8Num203z3">
    <w:name w:val="WW8Num203z3"/>
    <w:rsid w:val="00F75754"/>
    <w:rPr>
      <w:rFonts w:ascii="Symbol" w:hAnsi="Symbol"/>
    </w:rPr>
  </w:style>
  <w:style w:type="character" w:customStyle="1" w:styleId="WW8Num205z0">
    <w:name w:val="WW8Num205z0"/>
    <w:rsid w:val="00F75754"/>
    <w:rPr>
      <w:rFonts w:ascii="Symbol" w:hAnsi="Symbol"/>
    </w:rPr>
  </w:style>
  <w:style w:type="character" w:customStyle="1" w:styleId="WW8Num206z0">
    <w:name w:val="WW8Num206z0"/>
    <w:rsid w:val="00F75754"/>
    <w:rPr>
      <w:rFonts w:ascii="Symbol" w:hAnsi="Symbol"/>
    </w:rPr>
  </w:style>
  <w:style w:type="character" w:customStyle="1" w:styleId="WW8Num206z1">
    <w:name w:val="WW8Num206z1"/>
    <w:rsid w:val="00F75754"/>
    <w:rPr>
      <w:rFonts w:ascii="Courier New" w:hAnsi="Courier New" w:cs="Courier New"/>
    </w:rPr>
  </w:style>
  <w:style w:type="character" w:customStyle="1" w:styleId="WW8Num206z2">
    <w:name w:val="WW8Num206z2"/>
    <w:rsid w:val="00F75754"/>
    <w:rPr>
      <w:rFonts w:ascii="Wingdings" w:hAnsi="Wingdings"/>
    </w:rPr>
  </w:style>
  <w:style w:type="character" w:customStyle="1" w:styleId="WW8Num207z0">
    <w:name w:val="WW8Num207z0"/>
    <w:rsid w:val="00F75754"/>
    <w:rPr>
      <w:rFonts w:ascii="Times New Roman" w:hAnsi="Times New Roman"/>
    </w:rPr>
  </w:style>
  <w:style w:type="character" w:customStyle="1" w:styleId="WW8Num208z0">
    <w:name w:val="WW8Num208z0"/>
    <w:rsid w:val="00F75754"/>
    <w:rPr>
      <w:rFonts w:ascii="Arial Narrow" w:hAnsi="Arial Narrow"/>
      <w:b/>
      <w:i w:val="0"/>
      <w:sz w:val="20"/>
    </w:rPr>
  </w:style>
  <w:style w:type="character" w:customStyle="1" w:styleId="WW8Num208z7">
    <w:name w:val="WW8Num208z7"/>
    <w:rsid w:val="00F75754"/>
    <w:rPr>
      <w:rFonts w:ascii="Arial Narrow" w:hAnsi="Arial Narrow"/>
      <w:b/>
      <w:i w:val="0"/>
      <w:sz w:val="24"/>
    </w:rPr>
  </w:style>
  <w:style w:type="character" w:customStyle="1" w:styleId="WW8Num212z0">
    <w:name w:val="WW8Num212z0"/>
    <w:rsid w:val="00F75754"/>
    <w:rPr>
      <w:rFonts w:ascii="Symbol" w:hAnsi="Symbol"/>
    </w:rPr>
  </w:style>
  <w:style w:type="character" w:customStyle="1" w:styleId="WW8Num216z0">
    <w:name w:val="WW8Num216z0"/>
    <w:rsid w:val="00F75754"/>
    <w:rPr>
      <w:rFonts w:ascii="Symbol" w:hAnsi="Symbol"/>
    </w:rPr>
  </w:style>
  <w:style w:type="character" w:customStyle="1" w:styleId="WW8Num216z1">
    <w:name w:val="WW8Num216z1"/>
    <w:rsid w:val="00F75754"/>
    <w:rPr>
      <w:rFonts w:ascii="Courier New" w:hAnsi="Courier New" w:cs="Courier New"/>
    </w:rPr>
  </w:style>
  <w:style w:type="character" w:customStyle="1" w:styleId="WW8Num216z2">
    <w:name w:val="WW8Num216z2"/>
    <w:rsid w:val="00F75754"/>
    <w:rPr>
      <w:rFonts w:ascii="Wingdings" w:hAnsi="Wingdings"/>
    </w:rPr>
  </w:style>
  <w:style w:type="character" w:customStyle="1" w:styleId="WW8Num221z0">
    <w:name w:val="WW8Num221z0"/>
    <w:rsid w:val="00F75754"/>
    <w:rPr>
      <w:rFonts w:ascii="Times New Roman" w:hAnsi="Times New Roman"/>
    </w:rPr>
  </w:style>
  <w:style w:type="character" w:customStyle="1" w:styleId="WW8Num223z0">
    <w:name w:val="WW8Num223z0"/>
    <w:rsid w:val="00F75754"/>
    <w:rPr>
      <w:rFonts w:ascii="Times New Roman" w:hAnsi="Times New Roman"/>
    </w:rPr>
  </w:style>
  <w:style w:type="character" w:customStyle="1" w:styleId="WW8Num226z0">
    <w:name w:val="WW8Num226z0"/>
    <w:rsid w:val="00F75754"/>
    <w:rPr>
      <w:rFonts w:ascii="Wingdings" w:hAnsi="Wingdings"/>
    </w:rPr>
  </w:style>
  <w:style w:type="character" w:customStyle="1" w:styleId="WW8Num236z0">
    <w:name w:val="WW8Num236z0"/>
    <w:rsid w:val="00F75754"/>
    <w:rPr>
      <w:rFonts w:ascii="Wingdings" w:hAnsi="Wingdings"/>
    </w:rPr>
  </w:style>
  <w:style w:type="character" w:customStyle="1" w:styleId="WW8Num236z1">
    <w:name w:val="WW8Num236z1"/>
    <w:rsid w:val="00F75754"/>
    <w:rPr>
      <w:rFonts w:ascii="Courier New" w:hAnsi="Courier New" w:cs="Courier New"/>
    </w:rPr>
  </w:style>
  <w:style w:type="character" w:customStyle="1" w:styleId="WW8Num236z3">
    <w:name w:val="WW8Num236z3"/>
    <w:rsid w:val="00F75754"/>
    <w:rPr>
      <w:rFonts w:ascii="Symbol" w:hAnsi="Symbol"/>
    </w:rPr>
  </w:style>
  <w:style w:type="character" w:customStyle="1" w:styleId="WW8Num237z0">
    <w:name w:val="WW8Num237z0"/>
    <w:rsid w:val="00F75754"/>
    <w:rPr>
      <w:rFonts w:ascii="Symbol" w:hAnsi="Symbol"/>
    </w:rPr>
  </w:style>
  <w:style w:type="character" w:customStyle="1" w:styleId="WW8Num237z1">
    <w:name w:val="WW8Num237z1"/>
    <w:rsid w:val="00F75754"/>
    <w:rPr>
      <w:rFonts w:ascii="Courier New" w:hAnsi="Courier New"/>
    </w:rPr>
  </w:style>
  <w:style w:type="character" w:customStyle="1" w:styleId="WW8Num237z2">
    <w:name w:val="WW8Num237z2"/>
    <w:rsid w:val="00F75754"/>
    <w:rPr>
      <w:rFonts w:ascii="Wingdings" w:hAnsi="Wingdings"/>
    </w:rPr>
  </w:style>
  <w:style w:type="character" w:customStyle="1" w:styleId="WW8Num240z0">
    <w:name w:val="WW8Num240z0"/>
    <w:rsid w:val="00F75754"/>
    <w:rPr>
      <w:rFonts w:ascii="Times New Roman" w:hAnsi="Times New Roman"/>
    </w:rPr>
  </w:style>
  <w:style w:type="character" w:customStyle="1" w:styleId="WW8Num241z0">
    <w:name w:val="WW8Num241z0"/>
    <w:rsid w:val="00F75754"/>
    <w:rPr>
      <w:rFonts w:ascii="Wingdings" w:hAnsi="Wingdings"/>
    </w:rPr>
  </w:style>
  <w:style w:type="character" w:customStyle="1" w:styleId="WW8Num241z1">
    <w:name w:val="WW8Num241z1"/>
    <w:rsid w:val="00F75754"/>
    <w:rPr>
      <w:rFonts w:ascii="Courier New" w:hAnsi="Courier New" w:cs="Courier New"/>
    </w:rPr>
  </w:style>
  <w:style w:type="character" w:customStyle="1" w:styleId="WW8Num241z3">
    <w:name w:val="WW8Num241z3"/>
    <w:rsid w:val="00F75754"/>
    <w:rPr>
      <w:rFonts w:ascii="Symbol" w:hAnsi="Symbol"/>
    </w:rPr>
  </w:style>
  <w:style w:type="character" w:customStyle="1" w:styleId="WW8Num242z0">
    <w:name w:val="WW8Num242z0"/>
    <w:rsid w:val="00F75754"/>
    <w:rPr>
      <w:rFonts w:ascii="Symbol" w:hAnsi="Symbol"/>
      <w:sz w:val="20"/>
    </w:rPr>
  </w:style>
  <w:style w:type="character" w:customStyle="1" w:styleId="WW8Num242z1">
    <w:name w:val="WW8Num242z1"/>
    <w:rsid w:val="00F75754"/>
    <w:rPr>
      <w:rFonts w:ascii="Courier New" w:hAnsi="Courier New"/>
      <w:sz w:val="20"/>
    </w:rPr>
  </w:style>
  <w:style w:type="character" w:customStyle="1" w:styleId="WW8Num242z2">
    <w:name w:val="WW8Num242z2"/>
    <w:rsid w:val="00F75754"/>
    <w:rPr>
      <w:rFonts w:ascii="Wingdings" w:hAnsi="Wingdings"/>
      <w:sz w:val="20"/>
    </w:rPr>
  </w:style>
  <w:style w:type="character" w:customStyle="1" w:styleId="WW8Num243z0">
    <w:name w:val="WW8Num243z0"/>
    <w:rsid w:val="00F75754"/>
    <w:rPr>
      <w:rFonts w:ascii="Wingdings" w:hAnsi="Wingdings"/>
    </w:rPr>
  </w:style>
  <w:style w:type="character" w:customStyle="1" w:styleId="WW8Num243z1">
    <w:name w:val="WW8Num243z1"/>
    <w:rsid w:val="00F75754"/>
    <w:rPr>
      <w:rFonts w:ascii="Courier New" w:hAnsi="Courier New" w:cs="Courier New"/>
    </w:rPr>
  </w:style>
  <w:style w:type="character" w:customStyle="1" w:styleId="WW8Num243z3">
    <w:name w:val="WW8Num243z3"/>
    <w:rsid w:val="00F75754"/>
    <w:rPr>
      <w:rFonts w:ascii="Symbol" w:hAnsi="Symbol"/>
    </w:rPr>
  </w:style>
  <w:style w:type="character" w:customStyle="1" w:styleId="WW8Num247z0">
    <w:name w:val="WW8Num247z0"/>
    <w:rsid w:val="00F75754"/>
    <w:rPr>
      <w:rFonts w:ascii="Arial" w:eastAsia="Times New Roman" w:hAnsi="Arial" w:cs="Arial"/>
    </w:rPr>
  </w:style>
  <w:style w:type="character" w:customStyle="1" w:styleId="WW8Num247z1">
    <w:name w:val="WW8Num247z1"/>
    <w:rsid w:val="00F75754"/>
    <w:rPr>
      <w:rFonts w:ascii="Courier New" w:hAnsi="Courier New" w:cs="Courier New"/>
    </w:rPr>
  </w:style>
  <w:style w:type="character" w:customStyle="1" w:styleId="WW8Num247z2">
    <w:name w:val="WW8Num247z2"/>
    <w:rsid w:val="00F75754"/>
    <w:rPr>
      <w:rFonts w:ascii="Wingdings" w:hAnsi="Wingdings"/>
    </w:rPr>
  </w:style>
  <w:style w:type="character" w:customStyle="1" w:styleId="WW8Num247z3">
    <w:name w:val="WW8Num247z3"/>
    <w:rsid w:val="00F75754"/>
    <w:rPr>
      <w:rFonts w:ascii="Symbol" w:hAnsi="Symbol"/>
    </w:rPr>
  </w:style>
  <w:style w:type="character" w:customStyle="1" w:styleId="WW8Num250z0">
    <w:name w:val="WW8Num250z0"/>
    <w:rsid w:val="00F75754"/>
    <w:rPr>
      <w:rFonts w:ascii="Symbol" w:hAnsi="Symbol"/>
    </w:rPr>
  </w:style>
  <w:style w:type="character" w:customStyle="1" w:styleId="WW8Num250z1">
    <w:name w:val="WW8Num250z1"/>
    <w:rsid w:val="00F75754"/>
    <w:rPr>
      <w:rFonts w:ascii="Courier New" w:hAnsi="Courier New" w:cs="Courier New"/>
    </w:rPr>
  </w:style>
  <w:style w:type="character" w:customStyle="1" w:styleId="WW8Num250z2">
    <w:name w:val="WW8Num250z2"/>
    <w:rsid w:val="00F75754"/>
    <w:rPr>
      <w:rFonts w:ascii="Wingdings" w:hAnsi="Wingdings"/>
    </w:rPr>
  </w:style>
  <w:style w:type="character" w:customStyle="1" w:styleId="WW8Num253z0">
    <w:name w:val="WW8Num253z0"/>
    <w:rsid w:val="00F75754"/>
    <w:rPr>
      <w:rFonts w:ascii="Times New Roman" w:hAnsi="Times New Roman"/>
    </w:rPr>
  </w:style>
  <w:style w:type="character" w:customStyle="1" w:styleId="WW8Num255z0">
    <w:name w:val="WW8Num255z0"/>
    <w:rsid w:val="00F75754"/>
    <w:rPr>
      <w:rFonts w:ascii="Symbol" w:hAnsi="Symbol"/>
    </w:rPr>
  </w:style>
  <w:style w:type="character" w:customStyle="1" w:styleId="WW8Num256z0">
    <w:name w:val="WW8Num256z0"/>
    <w:rsid w:val="00F75754"/>
    <w:rPr>
      <w:b/>
    </w:rPr>
  </w:style>
  <w:style w:type="character" w:customStyle="1" w:styleId="WW8Num257z0">
    <w:name w:val="WW8Num257z0"/>
    <w:rsid w:val="00F75754"/>
    <w:rPr>
      <w:rFonts w:ascii="Times New Roman" w:hAnsi="Times New Roman"/>
    </w:rPr>
  </w:style>
  <w:style w:type="character" w:customStyle="1" w:styleId="WW8Num261z0">
    <w:name w:val="WW8Num261z0"/>
    <w:rsid w:val="00F75754"/>
    <w:rPr>
      <w:rFonts w:ascii="Times New Roman" w:eastAsia="Times New Roman" w:hAnsi="Times New Roman" w:cs="Times New Roman"/>
    </w:rPr>
  </w:style>
  <w:style w:type="character" w:customStyle="1" w:styleId="WW8Num261z1">
    <w:name w:val="WW8Num261z1"/>
    <w:rsid w:val="00F75754"/>
    <w:rPr>
      <w:rFonts w:ascii="Courier New" w:hAnsi="Courier New"/>
    </w:rPr>
  </w:style>
  <w:style w:type="character" w:customStyle="1" w:styleId="WW8Num261z2">
    <w:name w:val="WW8Num261z2"/>
    <w:rsid w:val="00F75754"/>
    <w:rPr>
      <w:rFonts w:ascii="Wingdings" w:hAnsi="Wingdings"/>
    </w:rPr>
  </w:style>
  <w:style w:type="character" w:customStyle="1" w:styleId="WW8Num261z3">
    <w:name w:val="WW8Num261z3"/>
    <w:rsid w:val="00F75754"/>
    <w:rPr>
      <w:rFonts w:ascii="Symbol" w:hAnsi="Symbol"/>
    </w:rPr>
  </w:style>
  <w:style w:type="character" w:customStyle="1" w:styleId="WW8Num262z0">
    <w:name w:val="WW8Num262z0"/>
    <w:rsid w:val="00F75754"/>
    <w:rPr>
      <w:rFonts w:ascii="Times New Roman" w:eastAsia="Times New Roman" w:hAnsi="Times New Roman" w:cs="Times New Roman"/>
    </w:rPr>
  </w:style>
  <w:style w:type="character" w:customStyle="1" w:styleId="WW8Num263z0">
    <w:name w:val="WW8Num263z0"/>
    <w:rsid w:val="00F75754"/>
    <w:rPr>
      <w:rFonts w:ascii="Times New Roman" w:hAnsi="Times New Roman"/>
    </w:rPr>
  </w:style>
  <w:style w:type="character" w:customStyle="1" w:styleId="WW8Num264z0">
    <w:name w:val="WW8Num264z0"/>
    <w:rsid w:val="00F75754"/>
    <w:rPr>
      <w:rFonts w:ascii="Wingdings" w:hAnsi="Wingdings"/>
    </w:rPr>
  </w:style>
  <w:style w:type="character" w:customStyle="1" w:styleId="WW8Num266z0">
    <w:name w:val="WW8Num266z0"/>
    <w:rsid w:val="00F75754"/>
    <w:rPr>
      <w:rFonts w:cs="Times New Roman"/>
    </w:rPr>
  </w:style>
  <w:style w:type="character" w:customStyle="1" w:styleId="WW8Num267z0">
    <w:name w:val="WW8Num267z0"/>
    <w:rsid w:val="00F75754"/>
    <w:rPr>
      <w:rFonts w:ascii="Times New Roman" w:eastAsia="Times New Roman" w:hAnsi="Times New Roman" w:cs="Times New Roman"/>
    </w:rPr>
  </w:style>
  <w:style w:type="character" w:customStyle="1" w:styleId="WW8Num267z1">
    <w:name w:val="WW8Num267z1"/>
    <w:rsid w:val="00F75754"/>
    <w:rPr>
      <w:rFonts w:ascii="Courier New" w:hAnsi="Courier New"/>
    </w:rPr>
  </w:style>
  <w:style w:type="character" w:customStyle="1" w:styleId="WW8Num267z2">
    <w:name w:val="WW8Num267z2"/>
    <w:rsid w:val="00F75754"/>
    <w:rPr>
      <w:rFonts w:ascii="Wingdings" w:hAnsi="Wingdings"/>
    </w:rPr>
  </w:style>
  <w:style w:type="character" w:customStyle="1" w:styleId="WW8Num267z3">
    <w:name w:val="WW8Num267z3"/>
    <w:rsid w:val="00F75754"/>
    <w:rPr>
      <w:rFonts w:ascii="Symbol" w:hAnsi="Symbol"/>
    </w:rPr>
  </w:style>
  <w:style w:type="character" w:customStyle="1" w:styleId="WW8Num269z0">
    <w:name w:val="WW8Num269z0"/>
    <w:rsid w:val="00F75754"/>
    <w:rPr>
      <w:rFonts w:ascii="Symbol" w:hAnsi="Symbol"/>
    </w:rPr>
  </w:style>
  <w:style w:type="character" w:customStyle="1" w:styleId="WW8Num269z1">
    <w:name w:val="WW8Num269z1"/>
    <w:rsid w:val="00F75754"/>
    <w:rPr>
      <w:rFonts w:ascii="Courier New" w:hAnsi="Courier New"/>
    </w:rPr>
  </w:style>
  <w:style w:type="character" w:customStyle="1" w:styleId="WW8Num269z2">
    <w:name w:val="WW8Num269z2"/>
    <w:rsid w:val="00F75754"/>
    <w:rPr>
      <w:rFonts w:ascii="Wingdings" w:hAnsi="Wingdings"/>
    </w:rPr>
  </w:style>
  <w:style w:type="character" w:customStyle="1" w:styleId="WW8Num271z0">
    <w:name w:val="WW8Num271z0"/>
    <w:rsid w:val="00F75754"/>
    <w:rPr>
      <w:rFonts w:ascii="Times New Roman" w:hAnsi="Times New Roman"/>
    </w:rPr>
  </w:style>
  <w:style w:type="character" w:customStyle="1" w:styleId="WW8Num271z1">
    <w:name w:val="WW8Num271z1"/>
    <w:rsid w:val="00F75754"/>
    <w:rPr>
      <w:rFonts w:ascii="Courier New" w:hAnsi="Courier New"/>
    </w:rPr>
  </w:style>
  <w:style w:type="character" w:customStyle="1" w:styleId="WW8Num271z2">
    <w:name w:val="WW8Num271z2"/>
    <w:rsid w:val="00F75754"/>
    <w:rPr>
      <w:rFonts w:ascii="Wingdings" w:hAnsi="Wingdings"/>
    </w:rPr>
  </w:style>
  <w:style w:type="character" w:customStyle="1" w:styleId="WW8Num271z3">
    <w:name w:val="WW8Num271z3"/>
    <w:rsid w:val="00F75754"/>
    <w:rPr>
      <w:rFonts w:ascii="Symbol" w:hAnsi="Symbol"/>
    </w:rPr>
  </w:style>
  <w:style w:type="character" w:customStyle="1" w:styleId="WW8Num274z0">
    <w:name w:val="WW8Num274z0"/>
    <w:rsid w:val="00F75754"/>
    <w:rPr>
      <w:rFonts w:ascii="Times New Roman" w:eastAsia="Times New Roman" w:hAnsi="Times New Roman"/>
    </w:rPr>
  </w:style>
  <w:style w:type="character" w:customStyle="1" w:styleId="WW8Num274z1">
    <w:name w:val="WW8Num274z1"/>
    <w:rsid w:val="00F75754"/>
    <w:rPr>
      <w:rFonts w:ascii="Courier New" w:hAnsi="Courier New" w:cs="Courier New"/>
    </w:rPr>
  </w:style>
  <w:style w:type="character" w:customStyle="1" w:styleId="WW8Num274z2">
    <w:name w:val="WW8Num274z2"/>
    <w:rsid w:val="00F75754"/>
    <w:rPr>
      <w:rFonts w:ascii="Wingdings" w:hAnsi="Wingdings" w:cs="Times New Roman"/>
    </w:rPr>
  </w:style>
  <w:style w:type="character" w:customStyle="1" w:styleId="WW8Num274z3">
    <w:name w:val="WW8Num274z3"/>
    <w:rsid w:val="00F75754"/>
    <w:rPr>
      <w:rFonts w:ascii="Symbol" w:hAnsi="Symbol" w:cs="Times New Roman"/>
    </w:rPr>
  </w:style>
  <w:style w:type="character" w:customStyle="1" w:styleId="WW8Num277z0">
    <w:name w:val="WW8Num277z0"/>
    <w:rsid w:val="00F75754"/>
    <w:rPr>
      <w:rFonts w:ascii="Wingdings" w:hAnsi="Wingdings"/>
    </w:rPr>
  </w:style>
  <w:style w:type="character" w:customStyle="1" w:styleId="WW8Num277z1">
    <w:name w:val="WW8Num277z1"/>
    <w:rsid w:val="00F75754"/>
    <w:rPr>
      <w:rFonts w:ascii="Courier New" w:hAnsi="Courier New" w:cs="Courier New"/>
    </w:rPr>
  </w:style>
  <w:style w:type="character" w:customStyle="1" w:styleId="WW8Num277z3">
    <w:name w:val="WW8Num277z3"/>
    <w:rsid w:val="00F75754"/>
    <w:rPr>
      <w:rFonts w:ascii="Symbol" w:hAnsi="Symbol"/>
    </w:rPr>
  </w:style>
  <w:style w:type="character" w:customStyle="1" w:styleId="WW8Num279z0">
    <w:name w:val="WW8Num279z0"/>
    <w:rsid w:val="00F75754"/>
    <w:rPr>
      <w:rFonts w:ascii="Symbol" w:hAnsi="Symbol"/>
    </w:rPr>
  </w:style>
  <w:style w:type="character" w:customStyle="1" w:styleId="WW8Num280z0">
    <w:name w:val="WW8Num280z0"/>
    <w:rsid w:val="00F75754"/>
    <w:rPr>
      <w:rFonts w:ascii="Symbol" w:hAnsi="Symbol"/>
    </w:rPr>
  </w:style>
  <w:style w:type="character" w:customStyle="1" w:styleId="WW8Num281z0">
    <w:name w:val="WW8Num281z0"/>
    <w:rsid w:val="00F75754"/>
    <w:rPr>
      <w:rFonts w:ascii="Wingdings" w:hAnsi="Wingdings"/>
    </w:rPr>
  </w:style>
  <w:style w:type="character" w:customStyle="1" w:styleId="WW8Num281z1">
    <w:name w:val="WW8Num281z1"/>
    <w:rsid w:val="00F75754"/>
    <w:rPr>
      <w:rFonts w:ascii="Courier New" w:hAnsi="Courier New" w:cs="Courier New"/>
    </w:rPr>
  </w:style>
  <w:style w:type="character" w:customStyle="1" w:styleId="WW8Num281z3">
    <w:name w:val="WW8Num281z3"/>
    <w:rsid w:val="00F75754"/>
    <w:rPr>
      <w:rFonts w:ascii="Symbol" w:hAnsi="Symbol"/>
    </w:rPr>
  </w:style>
  <w:style w:type="character" w:customStyle="1" w:styleId="WW8Num282z0">
    <w:name w:val="WW8Num282z0"/>
    <w:rsid w:val="00F75754"/>
    <w:rPr>
      <w:rFonts w:ascii="Symbol" w:hAnsi="Symbol"/>
    </w:rPr>
  </w:style>
  <w:style w:type="character" w:customStyle="1" w:styleId="WW8Num284z0">
    <w:name w:val="WW8Num284z0"/>
    <w:rsid w:val="00F75754"/>
    <w:rPr>
      <w:rFonts w:ascii="Symbol" w:hAnsi="Symbol"/>
    </w:rPr>
  </w:style>
  <w:style w:type="character" w:customStyle="1" w:styleId="WW8Num284z1">
    <w:name w:val="WW8Num284z1"/>
    <w:rsid w:val="00F75754"/>
    <w:rPr>
      <w:rFonts w:ascii="Courier New" w:hAnsi="Courier New"/>
    </w:rPr>
  </w:style>
  <w:style w:type="character" w:customStyle="1" w:styleId="WW8Num284z2">
    <w:name w:val="WW8Num284z2"/>
    <w:rsid w:val="00F75754"/>
    <w:rPr>
      <w:rFonts w:ascii="Wingdings" w:hAnsi="Wingdings"/>
    </w:rPr>
  </w:style>
  <w:style w:type="character" w:customStyle="1" w:styleId="WW8Num285z0">
    <w:name w:val="WW8Num285z0"/>
    <w:rsid w:val="00F75754"/>
    <w:rPr>
      <w:rFonts w:ascii="Wingdings" w:hAnsi="Wingdings"/>
    </w:rPr>
  </w:style>
  <w:style w:type="character" w:customStyle="1" w:styleId="WW8Num285z1">
    <w:name w:val="WW8Num285z1"/>
    <w:rsid w:val="00F75754"/>
    <w:rPr>
      <w:rFonts w:ascii="Courier New" w:hAnsi="Courier New" w:cs="Courier New"/>
    </w:rPr>
  </w:style>
  <w:style w:type="character" w:customStyle="1" w:styleId="WW8Num285z3">
    <w:name w:val="WW8Num285z3"/>
    <w:rsid w:val="00F75754"/>
    <w:rPr>
      <w:rFonts w:ascii="Symbol" w:hAnsi="Symbol"/>
    </w:rPr>
  </w:style>
  <w:style w:type="character" w:customStyle="1" w:styleId="WW8Num286z0">
    <w:name w:val="WW8Num286z0"/>
    <w:rsid w:val="00F75754"/>
    <w:rPr>
      <w:rFonts w:ascii="Times New Roman" w:hAnsi="Times New Roman"/>
    </w:rPr>
  </w:style>
  <w:style w:type="character" w:customStyle="1" w:styleId="WW8Num289z0">
    <w:name w:val="WW8Num289z0"/>
    <w:rsid w:val="00F75754"/>
    <w:rPr>
      <w:rFonts w:ascii="Times New Roman" w:hAnsi="Times New Roman" w:cs="Times New Roman"/>
    </w:rPr>
  </w:style>
  <w:style w:type="character" w:customStyle="1" w:styleId="WW8Num290z0">
    <w:name w:val="WW8Num290z0"/>
    <w:rsid w:val="00F75754"/>
    <w:rPr>
      <w:rFonts w:ascii="Symbol" w:hAnsi="Symbol"/>
    </w:rPr>
  </w:style>
  <w:style w:type="character" w:customStyle="1" w:styleId="WW8Num293z0">
    <w:name w:val="WW8Num293z0"/>
    <w:rsid w:val="00F75754"/>
    <w:rPr>
      <w:rFonts w:ascii="Symbol" w:hAnsi="Symbol"/>
    </w:rPr>
  </w:style>
  <w:style w:type="character" w:customStyle="1" w:styleId="WW8Num293z1">
    <w:name w:val="WW8Num293z1"/>
    <w:rsid w:val="00F75754"/>
    <w:rPr>
      <w:rFonts w:ascii="Courier New" w:hAnsi="Courier New" w:cs="Courier New"/>
    </w:rPr>
  </w:style>
  <w:style w:type="character" w:customStyle="1" w:styleId="WW8Num293z2">
    <w:name w:val="WW8Num293z2"/>
    <w:rsid w:val="00F75754"/>
    <w:rPr>
      <w:rFonts w:ascii="Wingdings" w:hAnsi="Wingdings"/>
    </w:rPr>
  </w:style>
  <w:style w:type="character" w:customStyle="1" w:styleId="WW8Num294z0">
    <w:name w:val="WW8Num294z0"/>
    <w:rsid w:val="00F75754"/>
    <w:rPr>
      <w:rFonts w:ascii="Wingdings" w:hAnsi="Wingdings"/>
    </w:rPr>
  </w:style>
  <w:style w:type="character" w:customStyle="1" w:styleId="WW8Num295z0">
    <w:name w:val="WW8Num295z0"/>
    <w:rsid w:val="00F75754"/>
    <w:rPr>
      <w:rFonts w:ascii="Symbol" w:hAnsi="Symbol" w:cs="Times New Roman"/>
    </w:rPr>
  </w:style>
  <w:style w:type="character" w:customStyle="1" w:styleId="WW8Num295z1">
    <w:name w:val="WW8Num295z1"/>
    <w:rsid w:val="00F75754"/>
    <w:rPr>
      <w:rFonts w:ascii="Courier New" w:hAnsi="Courier New" w:cs="Courier New"/>
    </w:rPr>
  </w:style>
  <w:style w:type="character" w:customStyle="1" w:styleId="WW8Num295z2">
    <w:name w:val="WW8Num295z2"/>
    <w:rsid w:val="00F75754"/>
    <w:rPr>
      <w:rFonts w:ascii="Wingdings" w:hAnsi="Wingdings" w:cs="Times New Roman"/>
    </w:rPr>
  </w:style>
  <w:style w:type="character" w:customStyle="1" w:styleId="WW8Num296z1">
    <w:name w:val="WW8Num296z1"/>
    <w:rsid w:val="00F75754"/>
    <w:rPr>
      <w:rFonts w:ascii="Courier New" w:hAnsi="Courier New"/>
    </w:rPr>
  </w:style>
  <w:style w:type="character" w:customStyle="1" w:styleId="WW8Num296z2">
    <w:name w:val="WW8Num296z2"/>
    <w:rsid w:val="00F75754"/>
    <w:rPr>
      <w:rFonts w:ascii="Wingdings" w:hAnsi="Wingdings"/>
    </w:rPr>
  </w:style>
  <w:style w:type="character" w:customStyle="1" w:styleId="WW8Num296z3">
    <w:name w:val="WW8Num296z3"/>
    <w:rsid w:val="00F75754"/>
    <w:rPr>
      <w:rFonts w:ascii="Symbol" w:hAnsi="Symbol"/>
    </w:rPr>
  </w:style>
  <w:style w:type="character" w:customStyle="1" w:styleId="WW8Num299z0">
    <w:name w:val="WW8Num299z0"/>
    <w:rsid w:val="00F75754"/>
    <w:rPr>
      <w:rFonts w:ascii="Arial" w:hAnsi="Arial"/>
      <w:b w:val="0"/>
      <w:i w:val="0"/>
      <w:sz w:val="22"/>
    </w:rPr>
  </w:style>
  <w:style w:type="character" w:customStyle="1" w:styleId="WW8Num300z0">
    <w:name w:val="WW8Num300z0"/>
    <w:rsid w:val="00F75754"/>
    <w:rPr>
      <w:rFonts w:ascii="Symbol" w:hAnsi="Symbol"/>
      <w:sz w:val="20"/>
    </w:rPr>
  </w:style>
  <w:style w:type="character" w:customStyle="1" w:styleId="WW8Num300z1">
    <w:name w:val="WW8Num300z1"/>
    <w:rsid w:val="00F75754"/>
    <w:rPr>
      <w:rFonts w:ascii="Courier New" w:hAnsi="Courier New"/>
      <w:sz w:val="20"/>
    </w:rPr>
  </w:style>
  <w:style w:type="character" w:customStyle="1" w:styleId="WW8Num300z2">
    <w:name w:val="WW8Num300z2"/>
    <w:rsid w:val="00F75754"/>
    <w:rPr>
      <w:rFonts w:ascii="Wingdings" w:hAnsi="Wingdings"/>
      <w:sz w:val="20"/>
    </w:rPr>
  </w:style>
  <w:style w:type="character" w:customStyle="1" w:styleId="WW8Num301z0">
    <w:name w:val="WW8Num301z0"/>
    <w:rsid w:val="00F75754"/>
    <w:rPr>
      <w:rFonts w:ascii="Times New Roman" w:hAnsi="Times New Roman"/>
    </w:rPr>
  </w:style>
  <w:style w:type="character" w:customStyle="1" w:styleId="WW8Num303z0">
    <w:name w:val="WW8Num303z0"/>
    <w:rsid w:val="00F75754"/>
    <w:rPr>
      <w:b w:val="0"/>
    </w:rPr>
  </w:style>
  <w:style w:type="character" w:customStyle="1" w:styleId="WW8Num307z0">
    <w:name w:val="WW8Num307z0"/>
    <w:rsid w:val="00F75754"/>
    <w:rPr>
      <w:rFonts w:ascii="Wingdings" w:hAnsi="Wingdings"/>
    </w:rPr>
  </w:style>
  <w:style w:type="character" w:customStyle="1" w:styleId="WW8Num307z1">
    <w:name w:val="WW8Num307z1"/>
    <w:rsid w:val="00F75754"/>
    <w:rPr>
      <w:rFonts w:ascii="Courier New" w:hAnsi="Courier New" w:cs="Courier New"/>
    </w:rPr>
  </w:style>
  <w:style w:type="character" w:customStyle="1" w:styleId="WW8Num307z3">
    <w:name w:val="WW8Num307z3"/>
    <w:rsid w:val="00F75754"/>
    <w:rPr>
      <w:rFonts w:ascii="Symbol" w:hAnsi="Symbol"/>
    </w:rPr>
  </w:style>
  <w:style w:type="character" w:customStyle="1" w:styleId="WW8Num309z0">
    <w:name w:val="WW8Num309z0"/>
    <w:rsid w:val="00F75754"/>
    <w:rPr>
      <w:rFonts w:ascii="Arial" w:eastAsia="Times New Roman" w:hAnsi="Arial" w:cs="Arial"/>
    </w:rPr>
  </w:style>
  <w:style w:type="character" w:customStyle="1" w:styleId="WW8Num309z1">
    <w:name w:val="WW8Num309z1"/>
    <w:rsid w:val="00F75754"/>
    <w:rPr>
      <w:rFonts w:ascii="Courier New" w:hAnsi="Courier New" w:cs="Courier New"/>
    </w:rPr>
  </w:style>
  <w:style w:type="character" w:customStyle="1" w:styleId="WW8Num309z2">
    <w:name w:val="WW8Num309z2"/>
    <w:rsid w:val="00F75754"/>
    <w:rPr>
      <w:rFonts w:ascii="Wingdings" w:hAnsi="Wingdings"/>
    </w:rPr>
  </w:style>
  <w:style w:type="character" w:customStyle="1" w:styleId="WW8Num309z3">
    <w:name w:val="WW8Num309z3"/>
    <w:rsid w:val="00F75754"/>
    <w:rPr>
      <w:rFonts w:ascii="Symbol" w:hAnsi="Symbol"/>
    </w:rPr>
  </w:style>
  <w:style w:type="character" w:customStyle="1" w:styleId="WW8Num312z0">
    <w:name w:val="WW8Num312z0"/>
    <w:rsid w:val="00F75754"/>
    <w:rPr>
      <w:rFonts w:ascii="Arial" w:eastAsia="Times New Roman" w:hAnsi="Arial" w:cs="Arial"/>
    </w:rPr>
  </w:style>
  <w:style w:type="character" w:customStyle="1" w:styleId="WW8Num312z1">
    <w:name w:val="WW8Num312z1"/>
    <w:rsid w:val="00F75754"/>
    <w:rPr>
      <w:rFonts w:ascii="Courier New" w:hAnsi="Courier New" w:cs="Courier New"/>
    </w:rPr>
  </w:style>
  <w:style w:type="character" w:customStyle="1" w:styleId="WW8Num312z2">
    <w:name w:val="WW8Num312z2"/>
    <w:rsid w:val="00F75754"/>
    <w:rPr>
      <w:rFonts w:ascii="Wingdings" w:hAnsi="Wingdings"/>
    </w:rPr>
  </w:style>
  <w:style w:type="character" w:customStyle="1" w:styleId="WW8Num312z3">
    <w:name w:val="WW8Num312z3"/>
    <w:rsid w:val="00F75754"/>
    <w:rPr>
      <w:rFonts w:ascii="Symbol" w:hAnsi="Symbol"/>
    </w:rPr>
  </w:style>
  <w:style w:type="character" w:customStyle="1" w:styleId="WW8Num313z0">
    <w:name w:val="WW8Num313z0"/>
    <w:rsid w:val="00F75754"/>
    <w:rPr>
      <w:rFonts w:ascii="Symbol" w:hAnsi="Symbol" w:cs="Times New Roman"/>
    </w:rPr>
  </w:style>
  <w:style w:type="character" w:customStyle="1" w:styleId="WW8Num318z0">
    <w:name w:val="WW8Num318z0"/>
    <w:rsid w:val="00F75754"/>
    <w:rPr>
      <w:rFonts w:ascii="Times New Roman" w:hAnsi="Times New Roman"/>
      <w:b w:val="0"/>
      <w:i w:val="0"/>
      <w:sz w:val="24"/>
      <w:u w:val="none"/>
    </w:rPr>
  </w:style>
  <w:style w:type="character" w:customStyle="1" w:styleId="WW8Num319z0">
    <w:name w:val="WW8Num319z0"/>
    <w:rsid w:val="00F75754"/>
    <w:rPr>
      <w:rFonts w:ascii="Arial" w:hAnsi="Arial"/>
      <w:b/>
      <w:i w:val="0"/>
    </w:rPr>
  </w:style>
  <w:style w:type="character" w:customStyle="1" w:styleId="WW8Num319z1">
    <w:name w:val="WW8Num319z1"/>
    <w:rsid w:val="00F75754"/>
    <w:rPr>
      <w:rFonts w:ascii="Courier New" w:hAnsi="Courier New" w:cs="Tahoma"/>
    </w:rPr>
  </w:style>
  <w:style w:type="character" w:customStyle="1" w:styleId="WW8Num319z2">
    <w:name w:val="WW8Num319z2"/>
    <w:rsid w:val="00F75754"/>
    <w:rPr>
      <w:rFonts w:ascii="Wingdings" w:hAnsi="Wingdings"/>
    </w:rPr>
  </w:style>
  <w:style w:type="character" w:customStyle="1" w:styleId="WW8Num319z3">
    <w:name w:val="WW8Num319z3"/>
    <w:rsid w:val="00F75754"/>
    <w:rPr>
      <w:rFonts w:ascii="Symbol" w:hAnsi="Symbol"/>
    </w:rPr>
  </w:style>
  <w:style w:type="character" w:customStyle="1" w:styleId="WW8Num321z0">
    <w:name w:val="WW8Num321z0"/>
    <w:rsid w:val="00F75754"/>
    <w:rPr>
      <w:b/>
    </w:rPr>
  </w:style>
  <w:style w:type="character" w:customStyle="1" w:styleId="WW8Num324z0">
    <w:name w:val="WW8Num324z0"/>
    <w:rsid w:val="00F75754"/>
    <w:rPr>
      <w:rFonts w:ascii="Symbol" w:hAnsi="Symbol"/>
    </w:rPr>
  </w:style>
  <w:style w:type="character" w:customStyle="1" w:styleId="WW8Num324z1">
    <w:name w:val="WW8Num324z1"/>
    <w:rsid w:val="00F75754"/>
    <w:rPr>
      <w:rFonts w:ascii="Courier New" w:hAnsi="Courier New"/>
    </w:rPr>
  </w:style>
  <w:style w:type="character" w:customStyle="1" w:styleId="WW8Num324z2">
    <w:name w:val="WW8Num324z2"/>
    <w:rsid w:val="00F75754"/>
    <w:rPr>
      <w:rFonts w:ascii="Wingdings" w:hAnsi="Wingdings"/>
    </w:rPr>
  </w:style>
  <w:style w:type="character" w:customStyle="1" w:styleId="WW8Num325z0">
    <w:name w:val="WW8Num325z0"/>
    <w:rsid w:val="00F75754"/>
    <w:rPr>
      <w:rFonts w:ascii="Symbol" w:hAnsi="Symbol"/>
    </w:rPr>
  </w:style>
  <w:style w:type="character" w:customStyle="1" w:styleId="WW8Num328z0">
    <w:name w:val="WW8Num328z0"/>
    <w:rsid w:val="00F75754"/>
    <w:rPr>
      <w:rFonts w:ascii="Symbol" w:hAnsi="Symbol"/>
    </w:rPr>
  </w:style>
  <w:style w:type="character" w:customStyle="1" w:styleId="WW8Num328z1">
    <w:name w:val="WW8Num328z1"/>
    <w:rsid w:val="00F75754"/>
    <w:rPr>
      <w:rFonts w:ascii="Courier New" w:hAnsi="Courier New"/>
    </w:rPr>
  </w:style>
  <w:style w:type="character" w:customStyle="1" w:styleId="WW8Num328z2">
    <w:name w:val="WW8Num328z2"/>
    <w:rsid w:val="00F75754"/>
    <w:rPr>
      <w:rFonts w:ascii="Wingdings" w:hAnsi="Wingdings"/>
    </w:rPr>
  </w:style>
  <w:style w:type="character" w:customStyle="1" w:styleId="WW8Num331z0">
    <w:name w:val="WW8Num331z0"/>
    <w:rsid w:val="00F75754"/>
    <w:rPr>
      <w:rFonts w:ascii="Times New Roman" w:hAnsi="Times New Roman"/>
    </w:rPr>
  </w:style>
  <w:style w:type="character" w:customStyle="1" w:styleId="WW8Num333z0">
    <w:name w:val="WW8Num333z0"/>
    <w:rsid w:val="00F75754"/>
    <w:rPr>
      <w:rFonts w:ascii="Arial" w:hAnsi="Arial" w:cs="Arial"/>
      <w:b w:val="0"/>
      <w:i/>
      <w:sz w:val="18"/>
      <w:szCs w:val="18"/>
    </w:rPr>
  </w:style>
  <w:style w:type="character" w:customStyle="1" w:styleId="WW8Num337z0">
    <w:name w:val="WW8Num337z0"/>
    <w:rsid w:val="00F75754"/>
    <w:rPr>
      <w:rFonts w:ascii="Wingdings" w:hAnsi="Wingdings"/>
    </w:rPr>
  </w:style>
  <w:style w:type="character" w:customStyle="1" w:styleId="WW8Num337z1">
    <w:name w:val="WW8Num337z1"/>
    <w:rsid w:val="00F75754"/>
    <w:rPr>
      <w:rFonts w:ascii="Courier New" w:hAnsi="Courier New" w:cs="Courier New"/>
    </w:rPr>
  </w:style>
  <w:style w:type="character" w:customStyle="1" w:styleId="WW8Num337z3">
    <w:name w:val="WW8Num337z3"/>
    <w:rsid w:val="00F75754"/>
    <w:rPr>
      <w:rFonts w:ascii="Symbol" w:hAnsi="Symbol"/>
    </w:rPr>
  </w:style>
  <w:style w:type="character" w:customStyle="1" w:styleId="WW8Num338z0">
    <w:name w:val="WW8Num338z0"/>
    <w:rsid w:val="00F75754"/>
    <w:rPr>
      <w:rFonts w:ascii="Symbol" w:hAnsi="Symbol"/>
    </w:rPr>
  </w:style>
  <w:style w:type="character" w:customStyle="1" w:styleId="WW8Num338z1">
    <w:name w:val="WW8Num338z1"/>
    <w:rsid w:val="00F75754"/>
    <w:rPr>
      <w:rFonts w:ascii="Courier New" w:hAnsi="Courier New" w:cs="Courier New"/>
    </w:rPr>
  </w:style>
  <w:style w:type="character" w:customStyle="1" w:styleId="WW8Num338z2">
    <w:name w:val="WW8Num338z2"/>
    <w:rsid w:val="00F75754"/>
    <w:rPr>
      <w:rFonts w:ascii="Wingdings" w:hAnsi="Wingdings"/>
    </w:rPr>
  </w:style>
  <w:style w:type="character" w:customStyle="1" w:styleId="WW8Num347z0">
    <w:name w:val="WW8Num347z0"/>
    <w:rsid w:val="00F75754"/>
    <w:rPr>
      <w:rFonts w:ascii="Wingdings" w:hAnsi="Wingdings"/>
    </w:rPr>
  </w:style>
  <w:style w:type="character" w:customStyle="1" w:styleId="WW8Num347z1">
    <w:name w:val="WW8Num347z1"/>
    <w:rsid w:val="00F75754"/>
    <w:rPr>
      <w:rFonts w:ascii="Courier New" w:hAnsi="Courier New" w:cs="Courier New"/>
    </w:rPr>
  </w:style>
  <w:style w:type="character" w:customStyle="1" w:styleId="WW8Num347z3">
    <w:name w:val="WW8Num347z3"/>
    <w:rsid w:val="00F75754"/>
    <w:rPr>
      <w:rFonts w:ascii="Symbol" w:hAnsi="Symbol"/>
    </w:rPr>
  </w:style>
  <w:style w:type="character" w:customStyle="1" w:styleId="WW8Num349z0">
    <w:name w:val="WW8Num349z0"/>
    <w:rsid w:val="00F75754"/>
    <w:rPr>
      <w:rFonts w:ascii="Wingdings" w:hAnsi="Wingdings"/>
    </w:rPr>
  </w:style>
  <w:style w:type="character" w:customStyle="1" w:styleId="WW8Num350z0">
    <w:name w:val="WW8Num350z0"/>
    <w:rsid w:val="00F75754"/>
    <w:rPr>
      <w:b/>
    </w:rPr>
  </w:style>
  <w:style w:type="character" w:customStyle="1" w:styleId="WW8Num351z0">
    <w:name w:val="WW8Num351z0"/>
    <w:rsid w:val="00F75754"/>
    <w:rPr>
      <w:rFonts w:ascii="Wingdings" w:hAnsi="Wingdings"/>
    </w:rPr>
  </w:style>
  <w:style w:type="character" w:customStyle="1" w:styleId="WW8Num351z1">
    <w:name w:val="WW8Num351z1"/>
    <w:rsid w:val="00F75754"/>
    <w:rPr>
      <w:rFonts w:ascii="Courier New" w:hAnsi="Courier New" w:cs="Courier New"/>
    </w:rPr>
  </w:style>
  <w:style w:type="character" w:customStyle="1" w:styleId="WW8Num351z3">
    <w:name w:val="WW8Num351z3"/>
    <w:rsid w:val="00F75754"/>
    <w:rPr>
      <w:rFonts w:ascii="Symbol" w:hAnsi="Symbol"/>
    </w:rPr>
  </w:style>
  <w:style w:type="character" w:customStyle="1" w:styleId="WW8Num354z0">
    <w:name w:val="WW8Num354z0"/>
    <w:rsid w:val="00F75754"/>
    <w:rPr>
      <w:rFonts w:ascii="Times New Roman" w:hAnsi="Times New Roman"/>
    </w:rPr>
  </w:style>
  <w:style w:type="character" w:customStyle="1" w:styleId="WW8Num357z0">
    <w:name w:val="WW8Num357z0"/>
    <w:rsid w:val="00F75754"/>
    <w:rPr>
      <w:rFonts w:ascii="Times New Roman" w:eastAsia="Times New Roman" w:hAnsi="Times New Roman" w:cs="Times New Roman"/>
    </w:rPr>
  </w:style>
  <w:style w:type="character" w:customStyle="1" w:styleId="WW8Num357z1">
    <w:name w:val="WW8Num357z1"/>
    <w:rsid w:val="00F75754"/>
    <w:rPr>
      <w:rFonts w:ascii="Courier New" w:hAnsi="Courier New"/>
    </w:rPr>
  </w:style>
  <w:style w:type="character" w:customStyle="1" w:styleId="WW8Num357z2">
    <w:name w:val="WW8Num357z2"/>
    <w:rsid w:val="00F75754"/>
    <w:rPr>
      <w:rFonts w:ascii="Wingdings" w:hAnsi="Wingdings"/>
    </w:rPr>
  </w:style>
  <w:style w:type="character" w:customStyle="1" w:styleId="WW8Num357z3">
    <w:name w:val="WW8Num357z3"/>
    <w:rsid w:val="00F75754"/>
    <w:rPr>
      <w:rFonts w:ascii="Symbol" w:hAnsi="Symbol"/>
    </w:rPr>
  </w:style>
  <w:style w:type="character" w:customStyle="1" w:styleId="WW8Num358z0">
    <w:name w:val="WW8Num358z0"/>
    <w:rsid w:val="00F75754"/>
    <w:rPr>
      <w:rFonts w:ascii="Times New Roman" w:hAnsi="Times New Roman"/>
    </w:rPr>
  </w:style>
  <w:style w:type="character" w:customStyle="1" w:styleId="WW8Num359z0">
    <w:name w:val="WW8Num359z0"/>
    <w:rsid w:val="00F75754"/>
    <w:rPr>
      <w:rFonts w:ascii="Times New Roman" w:hAnsi="Times New Roman"/>
    </w:rPr>
  </w:style>
  <w:style w:type="character" w:customStyle="1" w:styleId="WW8Num361z0">
    <w:name w:val="WW8Num361z0"/>
    <w:rsid w:val="00F75754"/>
    <w:rPr>
      <w:rFonts w:ascii="Symbol" w:hAnsi="Symbol"/>
    </w:rPr>
  </w:style>
  <w:style w:type="character" w:customStyle="1" w:styleId="WW8Num362z0">
    <w:name w:val="WW8Num362z0"/>
    <w:rsid w:val="00F75754"/>
    <w:rPr>
      <w:rFonts w:ascii="Symbol" w:hAnsi="Symbol"/>
    </w:rPr>
  </w:style>
  <w:style w:type="character" w:customStyle="1" w:styleId="WW8Num367z0">
    <w:name w:val="WW8Num367z0"/>
    <w:rsid w:val="00F75754"/>
    <w:rPr>
      <w:rFonts w:ascii="Wingdings" w:hAnsi="Wingdings"/>
    </w:rPr>
  </w:style>
  <w:style w:type="character" w:customStyle="1" w:styleId="WW8Num367z1">
    <w:name w:val="WW8Num367z1"/>
    <w:rsid w:val="00F75754"/>
    <w:rPr>
      <w:rFonts w:ascii="Courier New" w:hAnsi="Courier New" w:cs="Courier New"/>
    </w:rPr>
  </w:style>
  <w:style w:type="character" w:customStyle="1" w:styleId="WW8Num367z3">
    <w:name w:val="WW8Num367z3"/>
    <w:rsid w:val="00F75754"/>
    <w:rPr>
      <w:rFonts w:ascii="Symbol" w:hAnsi="Symbol"/>
    </w:rPr>
  </w:style>
  <w:style w:type="character" w:customStyle="1" w:styleId="WW8Num368z0">
    <w:name w:val="WW8Num368z0"/>
    <w:rsid w:val="00F75754"/>
    <w:rPr>
      <w:rFonts w:ascii="Wingdings" w:hAnsi="Wingdings"/>
    </w:rPr>
  </w:style>
  <w:style w:type="character" w:customStyle="1" w:styleId="WW8Num368z1">
    <w:name w:val="WW8Num368z1"/>
    <w:rsid w:val="00F75754"/>
    <w:rPr>
      <w:rFonts w:ascii="Courier New" w:hAnsi="Courier New" w:cs="Courier New"/>
    </w:rPr>
  </w:style>
  <w:style w:type="character" w:customStyle="1" w:styleId="WW8Num368z3">
    <w:name w:val="WW8Num368z3"/>
    <w:rsid w:val="00F75754"/>
    <w:rPr>
      <w:rFonts w:ascii="Symbol" w:hAnsi="Symbol"/>
    </w:rPr>
  </w:style>
  <w:style w:type="character" w:customStyle="1" w:styleId="WW8Num370z0">
    <w:name w:val="WW8Num370z0"/>
    <w:rsid w:val="00F75754"/>
    <w:rPr>
      <w:rFonts w:ascii="Symbol" w:hAnsi="Symbol"/>
    </w:rPr>
  </w:style>
  <w:style w:type="character" w:customStyle="1" w:styleId="WW8Num371z0">
    <w:name w:val="WW8Num371z0"/>
    <w:rsid w:val="00F75754"/>
    <w:rPr>
      <w:rFonts w:ascii="Wingdings" w:hAnsi="Wingdings"/>
    </w:rPr>
  </w:style>
  <w:style w:type="character" w:customStyle="1" w:styleId="WW8Num371z1">
    <w:name w:val="WW8Num371z1"/>
    <w:rsid w:val="00F75754"/>
    <w:rPr>
      <w:rFonts w:ascii="Courier New" w:hAnsi="Courier New" w:cs="Courier New"/>
    </w:rPr>
  </w:style>
  <w:style w:type="character" w:customStyle="1" w:styleId="WW8Num371z3">
    <w:name w:val="WW8Num371z3"/>
    <w:rsid w:val="00F75754"/>
    <w:rPr>
      <w:rFonts w:ascii="Symbol" w:hAnsi="Symbol"/>
    </w:rPr>
  </w:style>
  <w:style w:type="character" w:customStyle="1" w:styleId="WW8Num372z0">
    <w:name w:val="WW8Num372z0"/>
    <w:rsid w:val="00F75754"/>
    <w:rPr>
      <w:rFonts w:ascii="Times New Roman" w:hAnsi="Times New Roman"/>
    </w:rPr>
  </w:style>
  <w:style w:type="character" w:customStyle="1" w:styleId="WW8Num374z0">
    <w:name w:val="WW8Num374z0"/>
    <w:rsid w:val="00F75754"/>
    <w:rPr>
      <w:rFonts w:ascii="Symbol" w:hAnsi="Symbol"/>
      <w:sz w:val="20"/>
    </w:rPr>
  </w:style>
  <w:style w:type="character" w:customStyle="1" w:styleId="WW8Num374z1">
    <w:name w:val="WW8Num374z1"/>
    <w:rsid w:val="00F75754"/>
    <w:rPr>
      <w:rFonts w:ascii="Courier New" w:hAnsi="Courier New"/>
      <w:sz w:val="20"/>
    </w:rPr>
  </w:style>
  <w:style w:type="character" w:customStyle="1" w:styleId="WW8Num374z2">
    <w:name w:val="WW8Num374z2"/>
    <w:rsid w:val="00F75754"/>
    <w:rPr>
      <w:rFonts w:ascii="Wingdings" w:hAnsi="Wingdings"/>
      <w:sz w:val="20"/>
    </w:rPr>
  </w:style>
  <w:style w:type="character" w:customStyle="1" w:styleId="WW8Num375z0">
    <w:name w:val="WW8Num375z0"/>
    <w:rsid w:val="00F75754"/>
    <w:rPr>
      <w:rFonts w:ascii="Times New Roman" w:hAnsi="Times New Roman" w:cs="Times New Roman"/>
    </w:rPr>
  </w:style>
  <w:style w:type="character" w:customStyle="1" w:styleId="WW8Num376z0">
    <w:name w:val="WW8Num376z0"/>
    <w:rsid w:val="00F75754"/>
    <w:rPr>
      <w:rFonts w:ascii="Symbol" w:hAnsi="Symbol"/>
    </w:rPr>
  </w:style>
  <w:style w:type="character" w:customStyle="1" w:styleId="WW8Num376z1">
    <w:name w:val="WW8Num376z1"/>
    <w:rsid w:val="00F75754"/>
    <w:rPr>
      <w:rFonts w:ascii="Courier New" w:hAnsi="Courier New"/>
    </w:rPr>
  </w:style>
  <w:style w:type="character" w:customStyle="1" w:styleId="WW8Num376z2">
    <w:name w:val="WW8Num376z2"/>
    <w:rsid w:val="00F75754"/>
    <w:rPr>
      <w:rFonts w:ascii="Wingdings" w:hAnsi="Wingdings"/>
    </w:rPr>
  </w:style>
  <w:style w:type="character" w:customStyle="1" w:styleId="WW8Num378z0">
    <w:name w:val="WW8Num378z0"/>
    <w:rsid w:val="00F75754"/>
    <w:rPr>
      <w:rFonts w:ascii="Arial" w:eastAsia="Times New Roman" w:hAnsi="Arial" w:cs="Arial"/>
    </w:rPr>
  </w:style>
  <w:style w:type="character" w:customStyle="1" w:styleId="WW8Num378z1">
    <w:name w:val="WW8Num378z1"/>
    <w:rsid w:val="00F75754"/>
    <w:rPr>
      <w:rFonts w:ascii="Courier New" w:hAnsi="Courier New" w:cs="Courier New"/>
    </w:rPr>
  </w:style>
  <w:style w:type="character" w:customStyle="1" w:styleId="WW8Num378z2">
    <w:name w:val="WW8Num378z2"/>
    <w:rsid w:val="00F75754"/>
    <w:rPr>
      <w:rFonts w:ascii="Wingdings" w:hAnsi="Wingdings"/>
    </w:rPr>
  </w:style>
  <w:style w:type="character" w:customStyle="1" w:styleId="WW8Num378z3">
    <w:name w:val="WW8Num378z3"/>
    <w:rsid w:val="00F75754"/>
    <w:rPr>
      <w:rFonts w:ascii="Symbol" w:hAnsi="Symbol"/>
    </w:rPr>
  </w:style>
  <w:style w:type="character" w:customStyle="1" w:styleId="WW8Num379z0">
    <w:name w:val="WW8Num379z0"/>
    <w:rsid w:val="00F75754"/>
    <w:rPr>
      <w:rFonts w:ascii="Times New Roman" w:hAnsi="Times New Roman" w:cs="Times New Roman"/>
    </w:rPr>
  </w:style>
  <w:style w:type="character" w:customStyle="1" w:styleId="WW8Num381z0">
    <w:name w:val="WW8Num381z0"/>
    <w:rsid w:val="00F75754"/>
    <w:rPr>
      <w:rFonts w:ascii="Times New Roman" w:hAnsi="Times New Roman"/>
      <w:b w:val="0"/>
      <w:i w:val="0"/>
      <w:sz w:val="24"/>
      <w:u w:val="none"/>
    </w:rPr>
  </w:style>
  <w:style w:type="character" w:customStyle="1" w:styleId="WW8Num382z0">
    <w:name w:val="WW8Num382z0"/>
    <w:rsid w:val="00F75754"/>
    <w:rPr>
      <w:rFonts w:ascii="Times New Roman" w:hAnsi="Times New Roman" w:cs="Times New Roman"/>
    </w:rPr>
  </w:style>
  <w:style w:type="character" w:customStyle="1" w:styleId="WW8Num383z0">
    <w:name w:val="WW8Num383z0"/>
    <w:rsid w:val="00F75754"/>
    <w:rPr>
      <w:rFonts w:ascii="Symbol" w:hAnsi="Symbol"/>
    </w:rPr>
  </w:style>
  <w:style w:type="character" w:customStyle="1" w:styleId="WW8Num384z0">
    <w:name w:val="WW8Num384z0"/>
    <w:rsid w:val="00F75754"/>
    <w:rPr>
      <w:rFonts w:ascii="Symbol" w:hAnsi="Symbol"/>
    </w:rPr>
  </w:style>
  <w:style w:type="character" w:customStyle="1" w:styleId="WW8Num384z1">
    <w:name w:val="WW8Num384z1"/>
    <w:rsid w:val="00F75754"/>
    <w:rPr>
      <w:rFonts w:ascii="Courier New" w:hAnsi="Courier New"/>
    </w:rPr>
  </w:style>
  <w:style w:type="character" w:customStyle="1" w:styleId="WW8Num384z2">
    <w:name w:val="WW8Num384z2"/>
    <w:rsid w:val="00F75754"/>
    <w:rPr>
      <w:rFonts w:ascii="Wingdings" w:hAnsi="Wingdings"/>
    </w:rPr>
  </w:style>
  <w:style w:type="character" w:customStyle="1" w:styleId="WW8Num387z0">
    <w:name w:val="WW8Num387z0"/>
    <w:rsid w:val="00F75754"/>
    <w:rPr>
      <w:b w:val="0"/>
    </w:rPr>
  </w:style>
  <w:style w:type="character" w:customStyle="1" w:styleId="WW8Num388z0">
    <w:name w:val="WW8Num388z0"/>
    <w:rsid w:val="00F75754"/>
    <w:rPr>
      <w:rFonts w:ascii="Symbol" w:hAnsi="Symbol"/>
    </w:rPr>
  </w:style>
  <w:style w:type="character" w:customStyle="1" w:styleId="WW8Num389z0">
    <w:name w:val="WW8Num389z0"/>
    <w:rsid w:val="00F75754"/>
    <w:rPr>
      <w:rFonts w:ascii="Times New Roman" w:hAnsi="Times New Roman"/>
    </w:rPr>
  </w:style>
  <w:style w:type="character" w:customStyle="1" w:styleId="WW8Num393z0">
    <w:name w:val="WW8Num393z0"/>
    <w:rsid w:val="00F75754"/>
    <w:rPr>
      <w:rFonts w:ascii="Symbol" w:hAnsi="Symbol"/>
    </w:rPr>
  </w:style>
  <w:style w:type="character" w:customStyle="1" w:styleId="WW8Num394z0">
    <w:name w:val="WW8Num394z0"/>
    <w:rsid w:val="00F75754"/>
    <w:rPr>
      <w:rFonts w:ascii="Wingdings" w:hAnsi="Wingdings"/>
    </w:rPr>
  </w:style>
  <w:style w:type="character" w:customStyle="1" w:styleId="WW8Num394z1">
    <w:name w:val="WW8Num394z1"/>
    <w:rsid w:val="00F75754"/>
    <w:rPr>
      <w:rFonts w:ascii="Courier New" w:hAnsi="Courier New" w:cs="Courier New"/>
    </w:rPr>
  </w:style>
  <w:style w:type="character" w:customStyle="1" w:styleId="WW8Num394z3">
    <w:name w:val="WW8Num394z3"/>
    <w:rsid w:val="00F75754"/>
    <w:rPr>
      <w:rFonts w:ascii="Symbol" w:hAnsi="Symbol"/>
    </w:rPr>
  </w:style>
  <w:style w:type="character" w:customStyle="1" w:styleId="WW8Num395z0">
    <w:name w:val="WW8Num395z0"/>
    <w:rsid w:val="00F75754"/>
    <w:rPr>
      <w:rFonts w:ascii="Wingdings" w:hAnsi="Wingdings"/>
    </w:rPr>
  </w:style>
  <w:style w:type="character" w:customStyle="1" w:styleId="WW8Num395z1">
    <w:name w:val="WW8Num395z1"/>
    <w:rsid w:val="00F75754"/>
    <w:rPr>
      <w:rFonts w:ascii="Courier New" w:hAnsi="Courier New" w:cs="Courier New"/>
    </w:rPr>
  </w:style>
  <w:style w:type="character" w:customStyle="1" w:styleId="WW8Num395z3">
    <w:name w:val="WW8Num395z3"/>
    <w:rsid w:val="00F75754"/>
    <w:rPr>
      <w:rFonts w:ascii="Symbol" w:hAnsi="Symbol"/>
    </w:rPr>
  </w:style>
  <w:style w:type="character" w:customStyle="1" w:styleId="WW8Num397z0">
    <w:name w:val="WW8Num397z0"/>
    <w:rsid w:val="00F75754"/>
    <w:rPr>
      <w:b w:val="0"/>
      <w:sz w:val="18"/>
    </w:rPr>
  </w:style>
  <w:style w:type="character" w:customStyle="1" w:styleId="WW8Num398z0">
    <w:name w:val="WW8Num398z0"/>
    <w:rsid w:val="00F75754"/>
    <w:rPr>
      <w:rFonts w:ascii="Symbol" w:hAnsi="Symbol"/>
    </w:rPr>
  </w:style>
  <w:style w:type="character" w:customStyle="1" w:styleId="WW8Num399z0">
    <w:name w:val="WW8Num399z0"/>
    <w:rsid w:val="00F75754"/>
    <w:rPr>
      <w:rFonts w:ascii="Symbol" w:hAnsi="Symbol"/>
    </w:rPr>
  </w:style>
  <w:style w:type="character" w:customStyle="1" w:styleId="WW8Num401z0">
    <w:name w:val="WW8Num401z0"/>
    <w:rsid w:val="00F75754"/>
    <w:rPr>
      <w:rFonts w:ascii="Wingdings" w:hAnsi="Wingdings"/>
    </w:rPr>
  </w:style>
  <w:style w:type="character" w:customStyle="1" w:styleId="WW8Num401z1">
    <w:name w:val="WW8Num401z1"/>
    <w:rsid w:val="00F75754"/>
    <w:rPr>
      <w:rFonts w:ascii="Courier New" w:hAnsi="Courier New" w:cs="Courier New"/>
    </w:rPr>
  </w:style>
  <w:style w:type="character" w:customStyle="1" w:styleId="WW8Num401z3">
    <w:name w:val="WW8Num401z3"/>
    <w:rsid w:val="00F75754"/>
    <w:rPr>
      <w:rFonts w:ascii="Symbol" w:hAnsi="Symbol"/>
    </w:rPr>
  </w:style>
  <w:style w:type="character" w:customStyle="1" w:styleId="WW8Num407z0">
    <w:name w:val="WW8Num407z0"/>
    <w:rsid w:val="00F75754"/>
    <w:rPr>
      <w:rFonts w:ascii="Wingdings" w:hAnsi="Wingdings"/>
    </w:rPr>
  </w:style>
  <w:style w:type="character" w:customStyle="1" w:styleId="WW8Num407z1">
    <w:name w:val="WW8Num407z1"/>
    <w:rsid w:val="00F75754"/>
    <w:rPr>
      <w:rFonts w:ascii="Courier New" w:hAnsi="Courier New" w:cs="Courier New"/>
    </w:rPr>
  </w:style>
  <w:style w:type="character" w:customStyle="1" w:styleId="WW8Num407z3">
    <w:name w:val="WW8Num407z3"/>
    <w:rsid w:val="00F75754"/>
    <w:rPr>
      <w:rFonts w:ascii="Symbol" w:hAnsi="Symbol"/>
    </w:rPr>
  </w:style>
  <w:style w:type="character" w:customStyle="1" w:styleId="WW8Num408z0">
    <w:name w:val="WW8Num408z0"/>
    <w:rsid w:val="00F75754"/>
    <w:rPr>
      <w:rFonts w:ascii="Wingdings" w:hAnsi="Wingdings"/>
    </w:rPr>
  </w:style>
  <w:style w:type="character" w:customStyle="1" w:styleId="WW8Num408z1">
    <w:name w:val="WW8Num408z1"/>
    <w:rsid w:val="00F75754"/>
    <w:rPr>
      <w:rFonts w:ascii="Courier New" w:hAnsi="Courier New" w:cs="Courier New"/>
    </w:rPr>
  </w:style>
  <w:style w:type="character" w:customStyle="1" w:styleId="WW8Num408z3">
    <w:name w:val="WW8Num408z3"/>
    <w:rsid w:val="00F75754"/>
    <w:rPr>
      <w:rFonts w:ascii="Symbol" w:hAnsi="Symbol"/>
    </w:rPr>
  </w:style>
  <w:style w:type="character" w:customStyle="1" w:styleId="WW8Num410z0">
    <w:name w:val="WW8Num410z0"/>
    <w:rsid w:val="00F75754"/>
    <w:rPr>
      <w:rFonts w:ascii="Symbol" w:hAnsi="Symbol"/>
    </w:rPr>
  </w:style>
  <w:style w:type="character" w:customStyle="1" w:styleId="WW8Num411z0">
    <w:name w:val="WW8Num411z0"/>
    <w:rsid w:val="00F75754"/>
    <w:rPr>
      <w:rFonts w:ascii="Symbol" w:hAnsi="Symbol"/>
    </w:rPr>
  </w:style>
  <w:style w:type="character" w:customStyle="1" w:styleId="WW8Num412z0">
    <w:name w:val="WW8Num412z0"/>
    <w:rsid w:val="00F75754"/>
    <w:rPr>
      <w:rFonts w:ascii="Times New Roman" w:hAnsi="Times New Roman"/>
    </w:rPr>
  </w:style>
  <w:style w:type="character" w:customStyle="1" w:styleId="WW8Num417z0">
    <w:name w:val="WW8Num417z0"/>
    <w:rsid w:val="00F75754"/>
    <w:rPr>
      <w:rFonts w:ascii="Symbol" w:hAnsi="Symbol"/>
    </w:rPr>
  </w:style>
  <w:style w:type="character" w:customStyle="1" w:styleId="WW8Num419z0">
    <w:name w:val="WW8Num419z0"/>
    <w:rsid w:val="00F75754"/>
    <w:rPr>
      <w:rFonts w:ascii="Arial" w:eastAsia="Times New Roman" w:hAnsi="Arial" w:cs="Arial"/>
    </w:rPr>
  </w:style>
  <w:style w:type="character" w:customStyle="1" w:styleId="WW8Num419z1">
    <w:name w:val="WW8Num419z1"/>
    <w:rsid w:val="00F75754"/>
    <w:rPr>
      <w:rFonts w:ascii="Courier New" w:hAnsi="Courier New" w:cs="Courier New"/>
    </w:rPr>
  </w:style>
  <w:style w:type="character" w:customStyle="1" w:styleId="WW8Num419z2">
    <w:name w:val="WW8Num419z2"/>
    <w:rsid w:val="00F75754"/>
    <w:rPr>
      <w:rFonts w:ascii="Wingdings" w:hAnsi="Wingdings"/>
    </w:rPr>
  </w:style>
  <w:style w:type="character" w:customStyle="1" w:styleId="WW8Num419z3">
    <w:name w:val="WW8Num419z3"/>
    <w:rsid w:val="00F75754"/>
    <w:rPr>
      <w:rFonts w:ascii="Symbol" w:hAnsi="Symbol"/>
    </w:rPr>
  </w:style>
  <w:style w:type="character" w:customStyle="1" w:styleId="WW8Num420z0">
    <w:name w:val="WW8Num420z0"/>
    <w:rsid w:val="00F75754"/>
    <w:rPr>
      <w:rFonts w:ascii="Symbol" w:hAnsi="Symbol"/>
    </w:rPr>
  </w:style>
  <w:style w:type="character" w:customStyle="1" w:styleId="WW8Num421z0">
    <w:name w:val="WW8Num421z0"/>
    <w:rsid w:val="00F75754"/>
    <w:rPr>
      <w:rFonts w:ascii="Symbol" w:hAnsi="Symbol"/>
    </w:rPr>
  </w:style>
  <w:style w:type="character" w:customStyle="1" w:styleId="WW8Num428z0">
    <w:name w:val="WW8Num428z0"/>
    <w:rsid w:val="00F75754"/>
    <w:rPr>
      <w:rFonts w:ascii="Times New Roman" w:hAnsi="Times New Roman"/>
    </w:rPr>
  </w:style>
  <w:style w:type="character" w:customStyle="1" w:styleId="WW8Num432z1">
    <w:name w:val="WW8Num432z1"/>
    <w:rsid w:val="00F75754"/>
    <w:rPr>
      <w:rFonts w:ascii="Times New Roman" w:eastAsia="Times New Roman" w:hAnsi="Times New Roman" w:cs="Times New Roman"/>
    </w:rPr>
  </w:style>
  <w:style w:type="character" w:customStyle="1" w:styleId="WW8Num439z0">
    <w:name w:val="WW8Num439z0"/>
    <w:rsid w:val="00F75754"/>
    <w:rPr>
      <w:rFonts w:ascii="Wingdings" w:hAnsi="Wingdings"/>
    </w:rPr>
  </w:style>
  <w:style w:type="character" w:customStyle="1" w:styleId="WW8Num439z1">
    <w:name w:val="WW8Num439z1"/>
    <w:rsid w:val="00F75754"/>
    <w:rPr>
      <w:rFonts w:ascii="Courier New" w:hAnsi="Courier New" w:cs="Courier New"/>
    </w:rPr>
  </w:style>
  <w:style w:type="character" w:customStyle="1" w:styleId="WW8Num439z3">
    <w:name w:val="WW8Num439z3"/>
    <w:rsid w:val="00F75754"/>
    <w:rPr>
      <w:rFonts w:ascii="Symbol" w:hAnsi="Symbol"/>
    </w:rPr>
  </w:style>
  <w:style w:type="character" w:customStyle="1" w:styleId="WW8Num441z0">
    <w:name w:val="WW8Num441z0"/>
    <w:rsid w:val="00F75754"/>
    <w:rPr>
      <w:rFonts w:ascii="Wingdings" w:hAnsi="Wingdings"/>
    </w:rPr>
  </w:style>
  <w:style w:type="character" w:customStyle="1" w:styleId="WW8Num441z1">
    <w:name w:val="WW8Num441z1"/>
    <w:rsid w:val="00F75754"/>
    <w:rPr>
      <w:rFonts w:ascii="Courier New" w:hAnsi="Courier New" w:cs="Courier New"/>
    </w:rPr>
  </w:style>
  <w:style w:type="character" w:customStyle="1" w:styleId="WW8Num441z3">
    <w:name w:val="WW8Num441z3"/>
    <w:rsid w:val="00F75754"/>
    <w:rPr>
      <w:rFonts w:ascii="Symbol" w:hAnsi="Symbol"/>
    </w:rPr>
  </w:style>
  <w:style w:type="character" w:customStyle="1" w:styleId="WW8Num443z0">
    <w:name w:val="WW8Num443z0"/>
    <w:rsid w:val="00F75754"/>
    <w:rPr>
      <w:rFonts w:ascii="Wingdings" w:hAnsi="Wingdings"/>
    </w:rPr>
  </w:style>
  <w:style w:type="character" w:customStyle="1" w:styleId="WW8Num445z0">
    <w:name w:val="WW8Num445z0"/>
    <w:rsid w:val="00F75754"/>
    <w:rPr>
      <w:b/>
    </w:rPr>
  </w:style>
  <w:style w:type="character" w:customStyle="1" w:styleId="WW8Num446z0">
    <w:name w:val="WW8Num446z0"/>
    <w:rsid w:val="00F75754"/>
    <w:rPr>
      <w:rFonts w:ascii="Times New Roman" w:hAnsi="Times New Roman"/>
    </w:rPr>
  </w:style>
  <w:style w:type="character" w:customStyle="1" w:styleId="WW8Num447z0">
    <w:name w:val="WW8Num447z0"/>
    <w:rsid w:val="00F75754"/>
    <w:rPr>
      <w:rFonts w:ascii="Times New Roman" w:hAnsi="Times New Roman"/>
    </w:rPr>
  </w:style>
  <w:style w:type="character" w:customStyle="1" w:styleId="WW8Num448z0">
    <w:name w:val="WW8Num448z0"/>
    <w:rsid w:val="00F75754"/>
    <w:rPr>
      <w:rFonts w:ascii="Times New Roman" w:eastAsia="Times New Roman" w:hAnsi="Times New Roman" w:cs="Times New Roman"/>
    </w:rPr>
  </w:style>
  <w:style w:type="character" w:customStyle="1" w:styleId="WW8Num448z1">
    <w:name w:val="WW8Num448z1"/>
    <w:rsid w:val="00F75754"/>
    <w:rPr>
      <w:rFonts w:ascii="Courier New" w:hAnsi="Courier New"/>
    </w:rPr>
  </w:style>
  <w:style w:type="character" w:customStyle="1" w:styleId="WW8Num448z2">
    <w:name w:val="WW8Num448z2"/>
    <w:rsid w:val="00F75754"/>
    <w:rPr>
      <w:rFonts w:ascii="Wingdings" w:hAnsi="Wingdings"/>
    </w:rPr>
  </w:style>
  <w:style w:type="character" w:customStyle="1" w:styleId="WW8Num448z3">
    <w:name w:val="WW8Num448z3"/>
    <w:rsid w:val="00F75754"/>
    <w:rPr>
      <w:rFonts w:ascii="Symbol" w:hAnsi="Symbol"/>
    </w:rPr>
  </w:style>
  <w:style w:type="character" w:customStyle="1" w:styleId="WW8Num452z0">
    <w:name w:val="WW8Num452z0"/>
    <w:rsid w:val="00F75754"/>
    <w:rPr>
      <w:rFonts w:ascii="Times New Roman" w:hAnsi="Times New Roman"/>
    </w:rPr>
  </w:style>
  <w:style w:type="character" w:customStyle="1" w:styleId="WW8Num453z0">
    <w:name w:val="WW8Num453z0"/>
    <w:rsid w:val="00F75754"/>
    <w:rPr>
      <w:rFonts w:ascii="Times New Roman" w:hAnsi="Times New Roman"/>
      <w:b w:val="0"/>
      <w:i w:val="0"/>
      <w:sz w:val="24"/>
      <w:u w:val="none"/>
    </w:rPr>
  </w:style>
  <w:style w:type="character" w:customStyle="1" w:styleId="WW8Num457z0">
    <w:name w:val="WW8Num457z0"/>
    <w:rsid w:val="00F75754"/>
    <w:rPr>
      <w:rFonts w:ascii="Symbol" w:hAnsi="Symbol"/>
    </w:rPr>
  </w:style>
  <w:style w:type="character" w:customStyle="1" w:styleId="WW8Num459z0">
    <w:name w:val="WW8Num459z0"/>
    <w:rsid w:val="00F75754"/>
    <w:rPr>
      <w:rFonts w:ascii="Symbol" w:hAnsi="Symbol"/>
    </w:rPr>
  </w:style>
  <w:style w:type="character" w:customStyle="1" w:styleId="WW8Num461z0">
    <w:name w:val="WW8Num461z0"/>
    <w:rsid w:val="00F75754"/>
    <w:rPr>
      <w:rFonts w:ascii="Wingdings" w:hAnsi="Wingdings"/>
    </w:rPr>
  </w:style>
  <w:style w:type="character" w:customStyle="1" w:styleId="WW8Num461z1">
    <w:name w:val="WW8Num461z1"/>
    <w:rsid w:val="00F75754"/>
    <w:rPr>
      <w:rFonts w:ascii="Courier New" w:hAnsi="Courier New" w:cs="Courier New"/>
    </w:rPr>
  </w:style>
  <w:style w:type="character" w:customStyle="1" w:styleId="WW8Num461z3">
    <w:name w:val="WW8Num461z3"/>
    <w:rsid w:val="00F75754"/>
    <w:rPr>
      <w:rFonts w:ascii="Symbol" w:hAnsi="Symbol"/>
    </w:rPr>
  </w:style>
  <w:style w:type="character" w:customStyle="1" w:styleId="WW8Num462z0">
    <w:name w:val="WW8Num462z0"/>
    <w:rsid w:val="00F75754"/>
    <w:rPr>
      <w:rFonts w:ascii="Wingdings" w:hAnsi="Wingdings"/>
    </w:rPr>
  </w:style>
  <w:style w:type="character" w:customStyle="1" w:styleId="WW8Num462z1">
    <w:name w:val="WW8Num462z1"/>
    <w:rsid w:val="00F75754"/>
    <w:rPr>
      <w:rFonts w:ascii="Courier New" w:hAnsi="Courier New" w:cs="Courier New"/>
    </w:rPr>
  </w:style>
  <w:style w:type="character" w:customStyle="1" w:styleId="WW8Num462z3">
    <w:name w:val="WW8Num462z3"/>
    <w:rsid w:val="00F75754"/>
    <w:rPr>
      <w:rFonts w:ascii="Symbol" w:hAnsi="Symbol"/>
    </w:rPr>
  </w:style>
  <w:style w:type="character" w:customStyle="1" w:styleId="WW8Num464z0">
    <w:name w:val="WW8Num464z0"/>
    <w:rsid w:val="00F75754"/>
    <w:rPr>
      <w:rFonts w:ascii="Arial" w:hAnsi="Arial"/>
      <w:b w:val="0"/>
      <w:i w:val="0"/>
      <w:sz w:val="22"/>
    </w:rPr>
  </w:style>
  <w:style w:type="character" w:customStyle="1" w:styleId="WW8Num471z0">
    <w:name w:val="WW8Num471z0"/>
    <w:rsid w:val="00F75754"/>
    <w:rPr>
      <w:rFonts w:ascii="Symbol" w:hAnsi="Symbol"/>
    </w:rPr>
  </w:style>
  <w:style w:type="character" w:customStyle="1" w:styleId="WW8Num472z0">
    <w:name w:val="WW8Num472z0"/>
    <w:rsid w:val="00F75754"/>
    <w:rPr>
      <w:b/>
      <w:u w:val="none"/>
    </w:rPr>
  </w:style>
  <w:style w:type="character" w:customStyle="1" w:styleId="WW8Num475z0">
    <w:name w:val="WW8Num475z0"/>
    <w:rsid w:val="00F75754"/>
    <w:rPr>
      <w:rFonts w:ascii="Wingdings" w:hAnsi="Wingdings"/>
    </w:rPr>
  </w:style>
  <w:style w:type="character" w:customStyle="1" w:styleId="WW8Num475z1">
    <w:name w:val="WW8Num475z1"/>
    <w:rsid w:val="00F75754"/>
    <w:rPr>
      <w:rFonts w:ascii="Courier New" w:hAnsi="Courier New" w:cs="Courier New"/>
    </w:rPr>
  </w:style>
  <w:style w:type="character" w:customStyle="1" w:styleId="WW8Num475z3">
    <w:name w:val="WW8Num475z3"/>
    <w:rsid w:val="00F75754"/>
    <w:rPr>
      <w:rFonts w:ascii="Symbol" w:hAnsi="Symbol"/>
    </w:rPr>
  </w:style>
  <w:style w:type="character" w:customStyle="1" w:styleId="WW8Num476z0">
    <w:name w:val="WW8Num476z0"/>
    <w:rsid w:val="00F75754"/>
    <w:rPr>
      <w:rFonts w:ascii="Wingdings" w:hAnsi="Wingdings"/>
    </w:rPr>
  </w:style>
  <w:style w:type="character" w:customStyle="1" w:styleId="WW8Num476z1">
    <w:name w:val="WW8Num476z1"/>
    <w:rsid w:val="00F75754"/>
    <w:rPr>
      <w:rFonts w:ascii="Courier New" w:hAnsi="Courier New"/>
    </w:rPr>
  </w:style>
  <w:style w:type="character" w:customStyle="1" w:styleId="WW8Num476z3">
    <w:name w:val="WW8Num476z3"/>
    <w:rsid w:val="00F75754"/>
    <w:rPr>
      <w:rFonts w:ascii="Symbol" w:hAnsi="Symbol"/>
    </w:rPr>
  </w:style>
  <w:style w:type="character" w:customStyle="1" w:styleId="WW8Num477z0">
    <w:name w:val="WW8Num477z0"/>
    <w:rsid w:val="00F75754"/>
    <w:rPr>
      <w:rFonts w:ascii="Symbol" w:hAnsi="Symbol"/>
    </w:rPr>
  </w:style>
  <w:style w:type="character" w:customStyle="1" w:styleId="WW8Num479z0">
    <w:name w:val="WW8Num479z0"/>
    <w:rsid w:val="00F75754"/>
    <w:rPr>
      <w:rFonts w:ascii="Symbol" w:hAnsi="Symbol"/>
    </w:rPr>
  </w:style>
  <w:style w:type="character" w:customStyle="1" w:styleId="WW8Num479z1">
    <w:name w:val="WW8Num479z1"/>
    <w:rsid w:val="00F75754"/>
    <w:rPr>
      <w:rFonts w:ascii="Courier New" w:hAnsi="Courier New"/>
    </w:rPr>
  </w:style>
  <w:style w:type="character" w:customStyle="1" w:styleId="WW8Num479z2">
    <w:name w:val="WW8Num479z2"/>
    <w:rsid w:val="00F75754"/>
    <w:rPr>
      <w:rFonts w:ascii="Wingdings" w:hAnsi="Wingdings"/>
    </w:rPr>
  </w:style>
  <w:style w:type="character" w:customStyle="1" w:styleId="WW8Num480z0">
    <w:name w:val="WW8Num480z0"/>
    <w:rsid w:val="00F75754"/>
    <w:rPr>
      <w:rFonts w:ascii="Tahoma" w:eastAsia="Times New Roman" w:hAnsi="Tahoma" w:cs="Arial Narrow"/>
    </w:rPr>
  </w:style>
  <w:style w:type="character" w:customStyle="1" w:styleId="WW8Num480z1">
    <w:name w:val="WW8Num480z1"/>
    <w:rsid w:val="00F75754"/>
    <w:rPr>
      <w:rFonts w:ascii="Courier New" w:hAnsi="Courier New"/>
    </w:rPr>
  </w:style>
  <w:style w:type="character" w:customStyle="1" w:styleId="WW8Num480z2">
    <w:name w:val="WW8Num480z2"/>
    <w:rsid w:val="00F75754"/>
    <w:rPr>
      <w:rFonts w:ascii="Wingdings" w:hAnsi="Wingdings"/>
    </w:rPr>
  </w:style>
  <w:style w:type="character" w:customStyle="1" w:styleId="WW8Num480z3">
    <w:name w:val="WW8Num480z3"/>
    <w:rsid w:val="00F75754"/>
    <w:rPr>
      <w:rFonts w:ascii="Symbol" w:hAnsi="Symbol"/>
    </w:rPr>
  </w:style>
  <w:style w:type="character" w:customStyle="1" w:styleId="WW8Num483z0">
    <w:name w:val="WW8Num483z0"/>
    <w:rsid w:val="00F75754"/>
    <w:rPr>
      <w:rFonts w:ascii="Times New Roman" w:hAnsi="Times New Roman"/>
      <w:b w:val="0"/>
      <w:i w:val="0"/>
      <w:sz w:val="24"/>
      <w:u w:val="none"/>
    </w:rPr>
  </w:style>
  <w:style w:type="character" w:customStyle="1" w:styleId="WW8Num484z0">
    <w:name w:val="WW8Num484z0"/>
    <w:rsid w:val="00F75754"/>
    <w:rPr>
      <w:rFonts w:ascii="Times New Roman" w:hAnsi="Times New Roman"/>
    </w:rPr>
  </w:style>
  <w:style w:type="character" w:customStyle="1" w:styleId="WW8Num487z0">
    <w:name w:val="WW8Num487z0"/>
    <w:rsid w:val="00F75754"/>
    <w:rPr>
      <w:rFonts w:ascii="Symbol" w:hAnsi="Symbol"/>
    </w:rPr>
  </w:style>
  <w:style w:type="character" w:customStyle="1" w:styleId="WW8Num487z1">
    <w:name w:val="WW8Num487z1"/>
    <w:rsid w:val="00F75754"/>
    <w:rPr>
      <w:rFonts w:ascii="Courier New" w:hAnsi="Courier New" w:cs="Courier New"/>
    </w:rPr>
  </w:style>
  <w:style w:type="character" w:customStyle="1" w:styleId="WW8Num487z2">
    <w:name w:val="WW8Num487z2"/>
    <w:rsid w:val="00F75754"/>
    <w:rPr>
      <w:rFonts w:ascii="Wingdings" w:hAnsi="Wingdings"/>
    </w:rPr>
  </w:style>
  <w:style w:type="character" w:customStyle="1" w:styleId="WW8Num489z0">
    <w:name w:val="WW8Num489z0"/>
    <w:rsid w:val="00F75754"/>
    <w:rPr>
      <w:rFonts w:ascii="Wingdings" w:hAnsi="Wingdings"/>
    </w:rPr>
  </w:style>
  <w:style w:type="character" w:customStyle="1" w:styleId="WW8Num489z1">
    <w:name w:val="WW8Num489z1"/>
    <w:rsid w:val="00F75754"/>
    <w:rPr>
      <w:rFonts w:ascii="Courier New" w:hAnsi="Courier New" w:cs="Courier New"/>
    </w:rPr>
  </w:style>
  <w:style w:type="character" w:customStyle="1" w:styleId="WW8Num489z3">
    <w:name w:val="WW8Num489z3"/>
    <w:rsid w:val="00F75754"/>
    <w:rPr>
      <w:rFonts w:ascii="Symbol" w:hAnsi="Symbol"/>
    </w:rPr>
  </w:style>
  <w:style w:type="character" w:customStyle="1" w:styleId="WW8Num492z0">
    <w:name w:val="WW8Num492z0"/>
    <w:rsid w:val="00F75754"/>
    <w:rPr>
      <w:rFonts w:ascii="Symbol" w:hAnsi="Symbol"/>
    </w:rPr>
  </w:style>
  <w:style w:type="character" w:customStyle="1" w:styleId="WW8Num492z1">
    <w:name w:val="WW8Num492z1"/>
    <w:rsid w:val="00F75754"/>
    <w:rPr>
      <w:rFonts w:ascii="Courier New" w:hAnsi="Courier New" w:cs="Courier New"/>
    </w:rPr>
  </w:style>
  <w:style w:type="character" w:customStyle="1" w:styleId="WW8Num492z2">
    <w:name w:val="WW8Num492z2"/>
    <w:rsid w:val="00F75754"/>
    <w:rPr>
      <w:rFonts w:ascii="Wingdings" w:hAnsi="Wingdings"/>
    </w:rPr>
  </w:style>
  <w:style w:type="character" w:customStyle="1" w:styleId="WW8Num499z0">
    <w:name w:val="WW8Num499z0"/>
    <w:rsid w:val="00F75754"/>
    <w:rPr>
      <w:rFonts w:ascii="Times New Roman" w:hAnsi="Times New Roman" w:cs="Times New Roman"/>
    </w:rPr>
  </w:style>
  <w:style w:type="character" w:customStyle="1" w:styleId="WW8Num499z1">
    <w:name w:val="WW8Num499z1"/>
    <w:rsid w:val="00F75754"/>
    <w:rPr>
      <w:rFonts w:ascii="Times New Roman" w:hAnsi="Times New Roman" w:cs="Times New Roman"/>
      <w:b w:val="0"/>
      <w:i w:val="0"/>
    </w:rPr>
  </w:style>
  <w:style w:type="character" w:customStyle="1" w:styleId="WW8Num503z0">
    <w:name w:val="WW8Num503z0"/>
    <w:rsid w:val="00F75754"/>
    <w:rPr>
      <w:rFonts w:ascii="Wingdings" w:hAnsi="Wingdings"/>
    </w:rPr>
  </w:style>
  <w:style w:type="character" w:customStyle="1" w:styleId="WW8Num503z1">
    <w:name w:val="WW8Num503z1"/>
    <w:rsid w:val="00F75754"/>
    <w:rPr>
      <w:rFonts w:ascii="Courier New" w:hAnsi="Courier New" w:cs="Courier New"/>
    </w:rPr>
  </w:style>
  <w:style w:type="character" w:customStyle="1" w:styleId="WW8Num503z3">
    <w:name w:val="WW8Num503z3"/>
    <w:rsid w:val="00F75754"/>
    <w:rPr>
      <w:rFonts w:ascii="Symbol" w:hAnsi="Symbol"/>
    </w:rPr>
  </w:style>
  <w:style w:type="character" w:customStyle="1" w:styleId="WW8Num504z0">
    <w:name w:val="WW8Num504z0"/>
    <w:rsid w:val="00F75754"/>
    <w:rPr>
      <w:rFonts w:ascii="Symbol" w:hAnsi="Symbol"/>
    </w:rPr>
  </w:style>
  <w:style w:type="character" w:customStyle="1" w:styleId="WW8Num504z1">
    <w:name w:val="WW8Num504z1"/>
    <w:rsid w:val="00F75754"/>
    <w:rPr>
      <w:rFonts w:ascii="Tahoma" w:eastAsia="Times New Roman" w:hAnsi="Tahoma" w:cs="Arial Narrow"/>
    </w:rPr>
  </w:style>
  <w:style w:type="character" w:customStyle="1" w:styleId="WW8Num504z2">
    <w:name w:val="WW8Num504z2"/>
    <w:rsid w:val="00F75754"/>
    <w:rPr>
      <w:rFonts w:ascii="Wingdings" w:hAnsi="Wingdings"/>
    </w:rPr>
  </w:style>
  <w:style w:type="character" w:customStyle="1" w:styleId="WW8Num504z4">
    <w:name w:val="WW8Num504z4"/>
    <w:rsid w:val="00F75754"/>
    <w:rPr>
      <w:rFonts w:ascii="Courier New" w:hAnsi="Courier New"/>
    </w:rPr>
  </w:style>
  <w:style w:type="character" w:customStyle="1" w:styleId="WW8Num510z0">
    <w:name w:val="WW8Num510z0"/>
    <w:rsid w:val="00F75754"/>
    <w:rPr>
      <w:rFonts w:ascii="Times New Roman" w:eastAsia="Times New Roman" w:hAnsi="Times New Roman" w:cs="Times New Roman"/>
    </w:rPr>
  </w:style>
  <w:style w:type="character" w:customStyle="1" w:styleId="WW8Num510z1">
    <w:name w:val="WW8Num510z1"/>
    <w:rsid w:val="00F75754"/>
    <w:rPr>
      <w:rFonts w:ascii="Courier New" w:hAnsi="Courier New"/>
    </w:rPr>
  </w:style>
  <w:style w:type="character" w:customStyle="1" w:styleId="WW8Num510z2">
    <w:name w:val="WW8Num510z2"/>
    <w:rsid w:val="00F75754"/>
    <w:rPr>
      <w:rFonts w:ascii="Wingdings" w:hAnsi="Wingdings"/>
    </w:rPr>
  </w:style>
  <w:style w:type="character" w:customStyle="1" w:styleId="WW8Num510z3">
    <w:name w:val="WW8Num510z3"/>
    <w:rsid w:val="00F75754"/>
    <w:rPr>
      <w:rFonts w:ascii="Symbol" w:hAnsi="Symbol"/>
    </w:rPr>
  </w:style>
  <w:style w:type="character" w:customStyle="1" w:styleId="WW8Num513z0">
    <w:name w:val="WW8Num513z0"/>
    <w:rsid w:val="00F75754"/>
    <w:rPr>
      <w:rFonts w:ascii="Wingdings" w:hAnsi="Wingdings"/>
    </w:rPr>
  </w:style>
  <w:style w:type="character" w:customStyle="1" w:styleId="WW8Num513z1">
    <w:name w:val="WW8Num513z1"/>
    <w:rsid w:val="00F75754"/>
    <w:rPr>
      <w:rFonts w:ascii="Courier New" w:hAnsi="Courier New" w:cs="Courier New"/>
    </w:rPr>
  </w:style>
  <w:style w:type="character" w:customStyle="1" w:styleId="WW8Num513z3">
    <w:name w:val="WW8Num513z3"/>
    <w:rsid w:val="00F75754"/>
    <w:rPr>
      <w:rFonts w:ascii="Symbol" w:hAnsi="Symbol"/>
    </w:rPr>
  </w:style>
  <w:style w:type="character" w:customStyle="1" w:styleId="WW8Num515z0">
    <w:name w:val="WW8Num515z0"/>
    <w:rsid w:val="00F75754"/>
    <w:rPr>
      <w:u w:val="single"/>
    </w:rPr>
  </w:style>
  <w:style w:type="character" w:customStyle="1" w:styleId="WW8Num516z0">
    <w:name w:val="WW8Num516z0"/>
    <w:rsid w:val="00F75754"/>
    <w:rPr>
      <w:rFonts w:ascii="Times New Roman" w:eastAsia="Times New Roman" w:hAnsi="Times New Roman" w:cs="Times New Roman"/>
    </w:rPr>
  </w:style>
  <w:style w:type="character" w:customStyle="1" w:styleId="WW8Num516z1">
    <w:name w:val="WW8Num516z1"/>
    <w:rsid w:val="00F75754"/>
    <w:rPr>
      <w:rFonts w:ascii="Courier New" w:hAnsi="Courier New" w:cs="Courier New"/>
    </w:rPr>
  </w:style>
  <w:style w:type="character" w:customStyle="1" w:styleId="WW8Num516z2">
    <w:name w:val="WW8Num516z2"/>
    <w:rsid w:val="00F75754"/>
    <w:rPr>
      <w:rFonts w:ascii="Wingdings" w:hAnsi="Wingdings"/>
    </w:rPr>
  </w:style>
  <w:style w:type="character" w:customStyle="1" w:styleId="WW8Num516z3">
    <w:name w:val="WW8Num516z3"/>
    <w:rsid w:val="00F75754"/>
    <w:rPr>
      <w:rFonts w:ascii="Symbol" w:hAnsi="Symbol"/>
    </w:rPr>
  </w:style>
  <w:style w:type="character" w:customStyle="1" w:styleId="WW8Num517z0">
    <w:name w:val="WW8Num517z0"/>
    <w:rsid w:val="00F75754"/>
    <w:rPr>
      <w:rFonts w:ascii="Symbol" w:hAnsi="Symbol"/>
    </w:rPr>
  </w:style>
  <w:style w:type="character" w:customStyle="1" w:styleId="WW8Num520z0">
    <w:name w:val="WW8Num520z0"/>
    <w:rsid w:val="00F75754"/>
    <w:rPr>
      <w:b w:val="0"/>
    </w:rPr>
  </w:style>
  <w:style w:type="character" w:customStyle="1" w:styleId="WW8Num521z0">
    <w:name w:val="WW8Num521z0"/>
    <w:rsid w:val="00F75754"/>
    <w:rPr>
      <w:rFonts w:ascii="Symbol" w:hAnsi="Symbol"/>
    </w:rPr>
  </w:style>
  <w:style w:type="character" w:customStyle="1" w:styleId="WW8Num524z0">
    <w:name w:val="WW8Num524z0"/>
    <w:rsid w:val="00F75754"/>
    <w:rPr>
      <w:rFonts w:ascii="Times New Roman" w:eastAsia="Times New Roman" w:hAnsi="Times New Roman" w:cs="Times New Roman"/>
    </w:rPr>
  </w:style>
  <w:style w:type="character" w:customStyle="1" w:styleId="WW8Num524z1">
    <w:name w:val="WW8Num524z1"/>
    <w:rsid w:val="00F75754"/>
    <w:rPr>
      <w:rFonts w:ascii="Courier New" w:hAnsi="Courier New"/>
    </w:rPr>
  </w:style>
  <w:style w:type="character" w:customStyle="1" w:styleId="WW8Num524z2">
    <w:name w:val="WW8Num524z2"/>
    <w:rsid w:val="00F75754"/>
    <w:rPr>
      <w:rFonts w:ascii="Wingdings" w:hAnsi="Wingdings"/>
    </w:rPr>
  </w:style>
  <w:style w:type="character" w:customStyle="1" w:styleId="WW8Num524z3">
    <w:name w:val="WW8Num524z3"/>
    <w:rsid w:val="00F75754"/>
    <w:rPr>
      <w:rFonts w:ascii="Symbol" w:hAnsi="Symbol"/>
    </w:rPr>
  </w:style>
  <w:style w:type="character" w:customStyle="1" w:styleId="WW8Num528z0">
    <w:name w:val="WW8Num528z0"/>
    <w:rsid w:val="00F75754"/>
    <w:rPr>
      <w:rFonts w:ascii="Courier New" w:hAnsi="Courier New"/>
    </w:rPr>
  </w:style>
  <w:style w:type="character" w:customStyle="1" w:styleId="WW8Num528z2">
    <w:name w:val="WW8Num528z2"/>
    <w:rsid w:val="00F75754"/>
    <w:rPr>
      <w:rFonts w:ascii="Wingdings" w:hAnsi="Wingdings"/>
    </w:rPr>
  </w:style>
  <w:style w:type="character" w:customStyle="1" w:styleId="WW8Num528z3">
    <w:name w:val="WW8Num528z3"/>
    <w:rsid w:val="00F75754"/>
    <w:rPr>
      <w:rFonts w:ascii="Symbol" w:hAnsi="Symbol"/>
    </w:rPr>
  </w:style>
  <w:style w:type="character" w:customStyle="1" w:styleId="WW8Num529z0">
    <w:name w:val="WW8Num529z0"/>
    <w:rsid w:val="00F75754"/>
    <w:rPr>
      <w:rFonts w:ascii="Times New Roman" w:hAnsi="Times New Roman"/>
    </w:rPr>
  </w:style>
  <w:style w:type="character" w:customStyle="1" w:styleId="WW8Num531z0">
    <w:name w:val="WW8Num531z0"/>
    <w:rsid w:val="00F75754"/>
    <w:rPr>
      <w:rFonts w:ascii="Symbol" w:hAnsi="Symbol"/>
    </w:rPr>
  </w:style>
  <w:style w:type="character" w:customStyle="1" w:styleId="WW8Num535z0">
    <w:name w:val="WW8Num535z0"/>
    <w:rsid w:val="00F75754"/>
    <w:rPr>
      <w:rFonts w:ascii="Symbol" w:hAnsi="Symbol"/>
    </w:rPr>
  </w:style>
  <w:style w:type="character" w:customStyle="1" w:styleId="WW8Num535z1">
    <w:name w:val="WW8Num535z1"/>
    <w:rsid w:val="00F75754"/>
    <w:rPr>
      <w:rFonts w:ascii="Courier New" w:hAnsi="Courier New" w:cs="Courier New"/>
    </w:rPr>
  </w:style>
  <w:style w:type="character" w:customStyle="1" w:styleId="WW8Num535z2">
    <w:name w:val="WW8Num535z2"/>
    <w:rsid w:val="00F75754"/>
    <w:rPr>
      <w:rFonts w:ascii="Wingdings" w:hAnsi="Wingdings"/>
    </w:rPr>
  </w:style>
  <w:style w:type="character" w:customStyle="1" w:styleId="WW8Num536z0">
    <w:name w:val="WW8Num536z0"/>
    <w:rsid w:val="00F75754"/>
    <w:rPr>
      <w:rFonts w:ascii="Times New Roman" w:hAnsi="Times New Roman"/>
    </w:rPr>
  </w:style>
  <w:style w:type="character" w:customStyle="1" w:styleId="WW8Num537z0">
    <w:name w:val="WW8Num537z0"/>
    <w:rsid w:val="00F75754"/>
    <w:rPr>
      <w:rFonts w:ascii="Symbol" w:hAnsi="Symbol"/>
    </w:rPr>
  </w:style>
  <w:style w:type="character" w:customStyle="1" w:styleId="WW8Num537z1">
    <w:name w:val="WW8Num537z1"/>
    <w:rsid w:val="00F75754"/>
    <w:rPr>
      <w:rFonts w:ascii="Courier New" w:hAnsi="Courier New" w:cs="Courier New"/>
    </w:rPr>
  </w:style>
  <w:style w:type="character" w:customStyle="1" w:styleId="WW8Num537z2">
    <w:name w:val="WW8Num537z2"/>
    <w:rsid w:val="00F75754"/>
    <w:rPr>
      <w:rFonts w:ascii="Wingdings" w:hAnsi="Wingdings"/>
    </w:rPr>
  </w:style>
  <w:style w:type="character" w:customStyle="1" w:styleId="WW8Num539z0">
    <w:name w:val="WW8Num539z0"/>
    <w:rsid w:val="00F75754"/>
    <w:rPr>
      <w:rFonts w:ascii="Symbol" w:hAnsi="Symbol"/>
    </w:rPr>
  </w:style>
  <w:style w:type="character" w:customStyle="1" w:styleId="WW8Num539z1">
    <w:name w:val="WW8Num539z1"/>
    <w:rsid w:val="00F75754"/>
    <w:rPr>
      <w:rFonts w:ascii="Courier New" w:hAnsi="Courier New" w:cs="Courier New"/>
    </w:rPr>
  </w:style>
  <w:style w:type="character" w:customStyle="1" w:styleId="WW8Num539z2">
    <w:name w:val="WW8Num539z2"/>
    <w:rsid w:val="00F75754"/>
    <w:rPr>
      <w:rFonts w:ascii="Wingdings" w:hAnsi="Wingdings"/>
    </w:rPr>
  </w:style>
  <w:style w:type="character" w:customStyle="1" w:styleId="WW8Num540z0">
    <w:name w:val="WW8Num540z0"/>
    <w:rsid w:val="00F75754"/>
    <w:rPr>
      <w:rFonts w:ascii="Wingdings" w:hAnsi="Wingdings"/>
    </w:rPr>
  </w:style>
  <w:style w:type="character" w:customStyle="1" w:styleId="WW8Num540z1">
    <w:name w:val="WW8Num540z1"/>
    <w:rsid w:val="00F75754"/>
    <w:rPr>
      <w:rFonts w:ascii="Courier New" w:hAnsi="Courier New" w:cs="Courier New"/>
    </w:rPr>
  </w:style>
  <w:style w:type="character" w:customStyle="1" w:styleId="WW8Num540z3">
    <w:name w:val="WW8Num540z3"/>
    <w:rsid w:val="00F75754"/>
    <w:rPr>
      <w:rFonts w:ascii="Symbol" w:hAnsi="Symbol"/>
    </w:rPr>
  </w:style>
  <w:style w:type="character" w:customStyle="1" w:styleId="WW8Num542z0">
    <w:name w:val="WW8Num542z0"/>
    <w:rsid w:val="00F75754"/>
    <w:rPr>
      <w:rFonts w:ascii="Symbol" w:hAnsi="Symbol"/>
    </w:rPr>
  </w:style>
  <w:style w:type="character" w:customStyle="1" w:styleId="WW8Num544z0">
    <w:name w:val="WW8Num544z0"/>
    <w:rsid w:val="00F75754"/>
    <w:rPr>
      <w:rFonts w:ascii="Wingdings" w:hAnsi="Wingdings"/>
    </w:rPr>
  </w:style>
  <w:style w:type="character" w:customStyle="1" w:styleId="WW8Num544z3">
    <w:name w:val="WW8Num544z3"/>
    <w:rsid w:val="00F75754"/>
    <w:rPr>
      <w:rFonts w:ascii="Symbol" w:hAnsi="Symbol"/>
    </w:rPr>
  </w:style>
  <w:style w:type="character" w:customStyle="1" w:styleId="WW8Num544z4">
    <w:name w:val="WW8Num544z4"/>
    <w:rsid w:val="00F75754"/>
    <w:rPr>
      <w:rFonts w:ascii="Courier New" w:hAnsi="Courier New" w:cs="Courier New"/>
    </w:rPr>
  </w:style>
  <w:style w:type="character" w:customStyle="1" w:styleId="WW8Num545z0">
    <w:name w:val="WW8Num545z0"/>
    <w:rsid w:val="00F75754"/>
    <w:rPr>
      <w:rFonts w:ascii="Times New Roman" w:hAnsi="Times New Roman"/>
      <w:color w:val="auto"/>
    </w:rPr>
  </w:style>
  <w:style w:type="character" w:customStyle="1" w:styleId="WW8Num548z0">
    <w:name w:val="WW8Num548z0"/>
    <w:rsid w:val="00F75754"/>
    <w:rPr>
      <w:rFonts w:ascii="Wingdings" w:hAnsi="Wingdings"/>
    </w:rPr>
  </w:style>
  <w:style w:type="character" w:customStyle="1" w:styleId="WW8Num548z1">
    <w:name w:val="WW8Num548z1"/>
    <w:rsid w:val="00F75754"/>
    <w:rPr>
      <w:rFonts w:ascii="Courier New" w:hAnsi="Courier New" w:cs="Courier New"/>
    </w:rPr>
  </w:style>
  <w:style w:type="character" w:customStyle="1" w:styleId="WW8Num548z3">
    <w:name w:val="WW8Num548z3"/>
    <w:rsid w:val="00F75754"/>
    <w:rPr>
      <w:rFonts w:ascii="Symbol" w:hAnsi="Symbol"/>
    </w:rPr>
  </w:style>
  <w:style w:type="character" w:customStyle="1" w:styleId="WW8Num551z0">
    <w:name w:val="WW8Num551z0"/>
    <w:rsid w:val="00F75754"/>
    <w:rPr>
      <w:rFonts w:ascii="Courier New" w:hAnsi="Courier New"/>
    </w:rPr>
  </w:style>
  <w:style w:type="character" w:customStyle="1" w:styleId="WW8Num551z2">
    <w:name w:val="WW8Num551z2"/>
    <w:rsid w:val="00F75754"/>
    <w:rPr>
      <w:rFonts w:ascii="Wingdings" w:hAnsi="Wingdings"/>
    </w:rPr>
  </w:style>
  <w:style w:type="character" w:customStyle="1" w:styleId="WW8Num551z3">
    <w:name w:val="WW8Num551z3"/>
    <w:rsid w:val="00F75754"/>
    <w:rPr>
      <w:rFonts w:ascii="Symbol" w:hAnsi="Symbol"/>
    </w:rPr>
  </w:style>
  <w:style w:type="character" w:customStyle="1" w:styleId="WW8Num552z0">
    <w:name w:val="WW8Num552z0"/>
    <w:rsid w:val="00F75754"/>
    <w:rPr>
      <w:rFonts w:ascii="Symbol" w:hAnsi="Symbol"/>
    </w:rPr>
  </w:style>
  <w:style w:type="character" w:customStyle="1" w:styleId="WW8Num552z1">
    <w:name w:val="WW8Num552z1"/>
    <w:rsid w:val="00F75754"/>
    <w:rPr>
      <w:rFonts w:ascii="Courier New" w:hAnsi="Courier New"/>
    </w:rPr>
  </w:style>
  <w:style w:type="character" w:customStyle="1" w:styleId="WW8Num552z2">
    <w:name w:val="WW8Num552z2"/>
    <w:rsid w:val="00F75754"/>
    <w:rPr>
      <w:rFonts w:ascii="Wingdings" w:hAnsi="Wingdings"/>
    </w:rPr>
  </w:style>
  <w:style w:type="character" w:customStyle="1" w:styleId="WW8Num553z0">
    <w:name w:val="WW8Num553z0"/>
    <w:rsid w:val="00F75754"/>
    <w:rPr>
      <w:rFonts w:ascii="Wingdings" w:hAnsi="Wingdings"/>
    </w:rPr>
  </w:style>
  <w:style w:type="character" w:customStyle="1" w:styleId="WW8Num553z1">
    <w:name w:val="WW8Num553z1"/>
    <w:rsid w:val="00F75754"/>
    <w:rPr>
      <w:rFonts w:ascii="Courier New" w:hAnsi="Courier New" w:cs="Courier New"/>
    </w:rPr>
  </w:style>
  <w:style w:type="character" w:customStyle="1" w:styleId="WW8Num553z3">
    <w:name w:val="WW8Num553z3"/>
    <w:rsid w:val="00F75754"/>
    <w:rPr>
      <w:rFonts w:ascii="Symbol" w:hAnsi="Symbol"/>
    </w:rPr>
  </w:style>
  <w:style w:type="character" w:customStyle="1" w:styleId="WW8Num556z0">
    <w:name w:val="WW8Num556z0"/>
    <w:rsid w:val="00F75754"/>
    <w:rPr>
      <w:u w:val="single"/>
    </w:rPr>
  </w:style>
  <w:style w:type="character" w:customStyle="1" w:styleId="WW8Num558z0">
    <w:name w:val="WW8Num558z0"/>
    <w:rsid w:val="00F75754"/>
    <w:rPr>
      <w:rFonts w:ascii="Symbol" w:hAnsi="Symbol" w:cs="Times New Roman"/>
    </w:rPr>
  </w:style>
  <w:style w:type="character" w:customStyle="1" w:styleId="WW8Num558z1">
    <w:name w:val="WW8Num558z1"/>
    <w:rsid w:val="00F75754"/>
    <w:rPr>
      <w:rFonts w:ascii="Courier New" w:hAnsi="Courier New" w:cs="Courier New"/>
    </w:rPr>
  </w:style>
  <w:style w:type="character" w:customStyle="1" w:styleId="WW8Num558z2">
    <w:name w:val="WW8Num558z2"/>
    <w:rsid w:val="00F75754"/>
    <w:rPr>
      <w:rFonts w:ascii="Wingdings" w:hAnsi="Wingdings" w:cs="Times New Roman"/>
    </w:rPr>
  </w:style>
  <w:style w:type="character" w:customStyle="1" w:styleId="WW8Num559z0">
    <w:name w:val="WW8Num559z0"/>
    <w:rsid w:val="00F75754"/>
    <w:rPr>
      <w:rFonts w:cs="Times New Roman"/>
    </w:rPr>
  </w:style>
  <w:style w:type="character" w:customStyle="1" w:styleId="WW8Num560z0">
    <w:name w:val="WW8Num560z0"/>
    <w:rsid w:val="00F75754"/>
    <w:rPr>
      <w:rFonts w:ascii="Arial" w:hAnsi="Arial"/>
      <w:b w:val="0"/>
      <w:i w:val="0"/>
      <w:sz w:val="16"/>
    </w:rPr>
  </w:style>
  <w:style w:type="character" w:customStyle="1" w:styleId="WW8Num562z0">
    <w:name w:val="WW8Num562z0"/>
    <w:rsid w:val="00F75754"/>
    <w:rPr>
      <w:rFonts w:ascii="Times New Roman" w:eastAsia="Times New Roman" w:hAnsi="Times New Roman" w:cs="Times New Roman"/>
    </w:rPr>
  </w:style>
  <w:style w:type="character" w:customStyle="1" w:styleId="WW8Num562z1">
    <w:name w:val="WW8Num562z1"/>
    <w:rsid w:val="00F75754"/>
    <w:rPr>
      <w:rFonts w:ascii="Courier New" w:hAnsi="Courier New"/>
    </w:rPr>
  </w:style>
  <w:style w:type="character" w:customStyle="1" w:styleId="WW8Num562z2">
    <w:name w:val="WW8Num562z2"/>
    <w:rsid w:val="00F75754"/>
    <w:rPr>
      <w:rFonts w:ascii="Wingdings" w:hAnsi="Wingdings"/>
    </w:rPr>
  </w:style>
  <w:style w:type="character" w:customStyle="1" w:styleId="WW8Num562z3">
    <w:name w:val="WW8Num562z3"/>
    <w:rsid w:val="00F75754"/>
    <w:rPr>
      <w:rFonts w:ascii="Symbol" w:hAnsi="Symbol"/>
    </w:rPr>
  </w:style>
  <w:style w:type="character" w:customStyle="1" w:styleId="WW8Num565z0">
    <w:name w:val="WW8Num565z0"/>
    <w:rsid w:val="00F75754"/>
    <w:rPr>
      <w:rFonts w:ascii="Wingdings" w:hAnsi="Wingdings"/>
    </w:rPr>
  </w:style>
  <w:style w:type="character" w:customStyle="1" w:styleId="WW8Num565z3">
    <w:name w:val="WW8Num565z3"/>
    <w:rsid w:val="00F75754"/>
    <w:rPr>
      <w:rFonts w:ascii="Symbol" w:hAnsi="Symbol"/>
    </w:rPr>
  </w:style>
  <w:style w:type="character" w:customStyle="1" w:styleId="WW8Num565z4">
    <w:name w:val="WW8Num565z4"/>
    <w:rsid w:val="00F75754"/>
    <w:rPr>
      <w:rFonts w:ascii="Courier New" w:hAnsi="Courier New" w:cs="Courier New"/>
    </w:rPr>
  </w:style>
  <w:style w:type="character" w:customStyle="1" w:styleId="WW8Num566z0">
    <w:name w:val="WW8Num566z0"/>
    <w:rsid w:val="00F75754"/>
    <w:rPr>
      <w:rFonts w:ascii="Times New Roman" w:eastAsia="Times New Roman" w:hAnsi="Times New Roman" w:cs="Times New Roman"/>
    </w:rPr>
  </w:style>
  <w:style w:type="character" w:customStyle="1" w:styleId="WW8Num566z1">
    <w:name w:val="WW8Num566z1"/>
    <w:rsid w:val="00F75754"/>
    <w:rPr>
      <w:rFonts w:ascii="Courier New" w:hAnsi="Courier New"/>
    </w:rPr>
  </w:style>
  <w:style w:type="character" w:customStyle="1" w:styleId="WW8Num566z2">
    <w:name w:val="WW8Num566z2"/>
    <w:rsid w:val="00F75754"/>
    <w:rPr>
      <w:rFonts w:ascii="Wingdings" w:hAnsi="Wingdings"/>
    </w:rPr>
  </w:style>
  <w:style w:type="character" w:customStyle="1" w:styleId="WW8Num566z3">
    <w:name w:val="WW8Num566z3"/>
    <w:rsid w:val="00F75754"/>
    <w:rPr>
      <w:rFonts w:ascii="Symbol" w:hAnsi="Symbol"/>
    </w:rPr>
  </w:style>
  <w:style w:type="character" w:customStyle="1" w:styleId="WW8Num568z0">
    <w:name w:val="WW8Num568z0"/>
    <w:rsid w:val="00F75754"/>
    <w:rPr>
      <w:rFonts w:ascii="Symbol" w:hAnsi="Symbol"/>
    </w:rPr>
  </w:style>
  <w:style w:type="character" w:customStyle="1" w:styleId="WW8Num568z1">
    <w:name w:val="WW8Num568z1"/>
    <w:rsid w:val="00F75754"/>
    <w:rPr>
      <w:rFonts w:ascii="Courier New" w:hAnsi="Courier New" w:cs="Tahoma"/>
    </w:rPr>
  </w:style>
  <w:style w:type="character" w:customStyle="1" w:styleId="WW8Num568z2">
    <w:name w:val="WW8Num568z2"/>
    <w:rsid w:val="00F75754"/>
    <w:rPr>
      <w:rFonts w:ascii="Wingdings" w:hAnsi="Wingdings"/>
    </w:rPr>
  </w:style>
  <w:style w:type="character" w:customStyle="1" w:styleId="WW8Num570z0">
    <w:name w:val="WW8Num570z0"/>
    <w:rsid w:val="00F75754"/>
    <w:rPr>
      <w:b/>
    </w:rPr>
  </w:style>
  <w:style w:type="character" w:customStyle="1" w:styleId="WW8Num575z0">
    <w:name w:val="WW8Num575z0"/>
    <w:rsid w:val="00F75754"/>
    <w:rPr>
      <w:rFonts w:ascii="Symbol" w:hAnsi="Symbol"/>
    </w:rPr>
  </w:style>
  <w:style w:type="character" w:customStyle="1" w:styleId="WW8Num582z0">
    <w:name w:val="WW8Num582z0"/>
    <w:rsid w:val="00F75754"/>
    <w:rPr>
      <w:u w:val="single"/>
    </w:rPr>
  </w:style>
  <w:style w:type="character" w:customStyle="1" w:styleId="WW8Num583z0">
    <w:name w:val="WW8Num583z0"/>
    <w:rsid w:val="00F75754"/>
    <w:rPr>
      <w:rFonts w:ascii="Wingdings" w:hAnsi="Wingdings"/>
    </w:rPr>
  </w:style>
  <w:style w:type="character" w:customStyle="1" w:styleId="WW8Num583z1">
    <w:name w:val="WW8Num583z1"/>
    <w:rsid w:val="00F75754"/>
    <w:rPr>
      <w:rFonts w:ascii="Courier New" w:hAnsi="Courier New" w:cs="Courier New"/>
    </w:rPr>
  </w:style>
  <w:style w:type="character" w:customStyle="1" w:styleId="WW8Num583z3">
    <w:name w:val="WW8Num583z3"/>
    <w:rsid w:val="00F75754"/>
    <w:rPr>
      <w:rFonts w:ascii="Symbol" w:hAnsi="Symbol"/>
    </w:rPr>
  </w:style>
  <w:style w:type="character" w:customStyle="1" w:styleId="WW8Num584z0">
    <w:name w:val="WW8Num584z0"/>
    <w:rsid w:val="00F75754"/>
    <w:rPr>
      <w:rFonts w:ascii="Wingdings" w:hAnsi="Wingdings"/>
    </w:rPr>
  </w:style>
  <w:style w:type="character" w:customStyle="1" w:styleId="WW8Num584z1">
    <w:name w:val="WW8Num584z1"/>
    <w:rsid w:val="00F75754"/>
    <w:rPr>
      <w:rFonts w:ascii="Courier New" w:hAnsi="Courier New" w:cs="Courier New"/>
    </w:rPr>
  </w:style>
  <w:style w:type="character" w:customStyle="1" w:styleId="WW8Num584z3">
    <w:name w:val="WW8Num584z3"/>
    <w:rsid w:val="00F75754"/>
    <w:rPr>
      <w:rFonts w:ascii="Symbol" w:hAnsi="Symbol"/>
    </w:rPr>
  </w:style>
  <w:style w:type="character" w:customStyle="1" w:styleId="WW8Num592z0">
    <w:name w:val="WW8Num592z0"/>
    <w:rsid w:val="00F75754"/>
    <w:rPr>
      <w:rFonts w:ascii="Wingdings" w:hAnsi="Wingdings"/>
    </w:rPr>
  </w:style>
  <w:style w:type="character" w:customStyle="1" w:styleId="WW8Num592z1">
    <w:name w:val="WW8Num592z1"/>
    <w:rsid w:val="00F75754"/>
    <w:rPr>
      <w:rFonts w:ascii="Courier New" w:hAnsi="Courier New" w:cs="Courier New"/>
    </w:rPr>
  </w:style>
  <w:style w:type="character" w:customStyle="1" w:styleId="WW8Num592z3">
    <w:name w:val="WW8Num592z3"/>
    <w:rsid w:val="00F75754"/>
    <w:rPr>
      <w:rFonts w:ascii="Symbol" w:hAnsi="Symbol"/>
    </w:rPr>
  </w:style>
  <w:style w:type="character" w:customStyle="1" w:styleId="WW8Num593z0">
    <w:name w:val="WW8Num593z0"/>
    <w:rsid w:val="00F75754"/>
    <w:rPr>
      <w:rFonts w:ascii="Symbol" w:hAnsi="Symbol"/>
    </w:rPr>
  </w:style>
  <w:style w:type="character" w:customStyle="1" w:styleId="WW8Num593z1">
    <w:name w:val="WW8Num593z1"/>
    <w:rsid w:val="00F75754"/>
    <w:rPr>
      <w:rFonts w:ascii="Courier New" w:hAnsi="Courier New" w:cs="Courier New"/>
    </w:rPr>
  </w:style>
  <w:style w:type="character" w:customStyle="1" w:styleId="WW8Num593z2">
    <w:name w:val="WW8Num593z2"/>
    <w:rsid w:val="00F75754"/>
    <w:rPr>
      <w:rFonts w:ascii="Wingdings" w:hAnsi="Wingdings"/>
    </w:rPr>
  </w:style>
  <w:style w:type="character" w:customStyle="1" w:styleId="WW8NumSt241z0">
    <w:name w:val="WW8NumSt241z0"/>
    <w:rsid w:val="00F75754"/>
    <w:rPr>
      <w:rFonts w:ascii="Symbol" w:hAnsi="Symbol"/>
      <w:color w:val="000000"/>
    </w:rPr>
  </w:style>
  <w:style w:type="character" w:customStyle="1" w:styleId="WW8NumSt249z1">
    <w:name w:val="WW8NumSt249z1"/>
    <w:rsid w:val="00F75754"/>
    <w:rPr>
      <w:rFonts w:ascii="Courier New" w:hAnsi="Courier New"/>
    </w:rPr>
  </w:style>
  <w:style w:type="character" w:customStyle="1" w:styleId="WW8NumSt249z2">
    <w:name w:val="WW8NumSt249z2"/>
    <w:rsid w:val="00F75754"/>
    <w:rPr>
      <w:rFonts w:ascii="Wingdings" w:hAnsi="Wingdings"/>
    </w:rPr>
  </w:style>
  <w:style w:type="character" w:customStyle="1" w:styleId="WW8NumSt249z3">
    <w:name w:val="WW8NumSt249z3"/>
    <w:rsid w:val="00F75754"/>
    <w:rPr>
      <w:rFonts w:ascii="Symbol" w:hAnsi="Symbol"/>
    </w:rPr>
  </w:style>
  <w:style w:type="character" w:customStyle="1" w:styleId="WW8NumSt251z0">
    <w:name w:val="WW8NumSt251z0"/>
    <w:rsid w:val="00F75754"/>
    <w:rPr>
      <w:rFonts w:ascii="Wingdings" w:hAnsi="Wingdings"/>
    </w:rPr>
  </w:style>
  <w:style w:type="character" w:customStyle="1" w:styleId="WW8NumSt254z0">
    <w:name w:val="WW8NumSt254z0"/>
    <w:rsid w:val="00F75754"/>
    <w:rPr>
      <w:rFonts w:ascii="Wingdings" w:hAnsi="Wingdings"/>
      <w:b w:val="0"/>
      <w:i w:val="0"/>
      <w:sz w:val="24"/>
      <w:u w:val="none"/>
    </w:rPr>
  </w:style>
  <w:style w:type="character" w:customStyle="1" w:styleId="WW8NumSt285z0">
    <w:name w:val="WW8NumSt285z0"/>
    <w:rsid w:val="00F75754"/>
    <w:rPr>
      <w:rFonts w:ascii="Times New Roman" w:hAnsi="Times New Roman"/>
      <w:b w:val="0"/>
      <w:i w:val="0"/>
      <w:sz w:val="24"/>
      <w:u w:val="none"/>
    </w:rPr>
  </w:style>
  <w:style w:type="character" w:customStyle="1" w:styleId="WW8NumSt286z0">
    <w:name w:val="WW8NumSt286z0"/>
    <w:rsid w:val="00F75754"/>
    <w:rPr>
      <w:rFonts w:ascii="Times New Roman" w:hAnsi="Times New Roman"/>
      <w:b w:val="0"/>
      <w:i w:val="0"/>
      <w:sz w:val="24"/>
      <w:u w:val="none"/>
    </w:rPr>
  </w:style>
  <w:style w:type="character" w:customStyle="1" w:styleId="WW8NumSt288z0">
    <w:name w:val="WW8NumSt288z0"/>
    <w:rsid w:val="00F75754"/>
    <w:rPr>
      <w:rFonts w:ascii="Times New Roman" w:hAnsi="Times New Roman"/>
      <w:b w:val="0"/>
      <w:i w:val="0"/>
      <w:sz w:val="24"/>
      <w:u w:val="none"/>
    </w:rPr>
  </w:style>
  <w:style w:type="character" w:customStyle="1" w:styleId="WW8NumSt333z0">
    <w:name w:val="WW8NumSt333z0"/>
    <w:rsid w:val="00F75754"/>
    <w:rPr>
      <w:rFonts w:ascii="Wingdings" w:hAnsi="Wingdings"/>
      <w:color w:val="000000"/>
    </w:rPr>
  </w:style>
  <w:style w:type="character" w:customStyle="1" w:styleId="WW8NumSt334z0">
    <w:name w:val="WW8NumSt334z0"/>
    <w:rsid w:val="00F75754"/>
    <w:rPr>
      <w:rFonts w:ascii="Wingdings" w:hAnsi="Wingdings"/>
      <w:color w:val="FF0000"/>
    </w:rPr>
  </w:style>
  <w:style w:type="character" w:customStyle="1" w:styleId="WW-Standardnpsmoodstavce">
    <w:name w:val="WW-Standardní písmo odstavce"/>
    <w:rsid w:val="00F75754"/>
  </w:style>
  <w:style w:type="character" w:customStyle="1" w:styleId="Zkladntext1">
    <w:name w:val="Základní text 1"/>
    <w:rsid w:val="00F75754"/>
    <w:rPr>
      <w:rFonts w:ascii="Arial" w:hAnsi="Arial"/>
      <w:color w:val="000000"/>
      <w:sz w:val="22"/>
      <w:lang w:val="cs-CZ" w:eastAsia="ar-SA" w:bidi="ar-SA"/>
    </w:rPr>
  </w:style>
  <w:style w:type="character" w:styleId="Hypertextovodkaz">
    <w:name w:val="Hyperlink"/>
    <w:uiPriority w:val="99"/>
    <w:rsid w:val="00F75754"/>
    <w:rPr>
      <w:color w:val="0000FF"/>
      <w:u w:val="single"/>
    </w:rPr>
  </w:style>
  <w:style w:type="character" w:styleId="slostrnky">
    <w:name w:val="page number"/>
    <w:basedOn w:val="WW-Standardnpsmoodstavce"/>
    <w:rsid w:val="00F75754"/>
  </w:style>
  <w:style w:type="character" w:customStyle="1" w:styleId="Symbolyproslovn">
    <w:name w:val="Symboly pro číslování"/>
    <w:rsid w:val="00F75754"/>
  </w:style>
  <w:style w:type="paragraph" w:customStyle="1" w:styleId="Nadpis">
    <w:name w:val="Nadpis"/>
    <w:basedOn w:val="Normln"/>
    <w:next w:val="Zkladntext"/>
    <w:rsid w:val="00F75754"/>
    <w:pPr>
      <w:keepNext/>
      <w:spacing w:before="240" w:after="120"/>
    </w:pPr>
    <w:rPr>
      <w:rFonts w:ascii="Arial" w:eastAsia="Lucida Sans Unicode" w:hAnsi="Arial" w:cs="Tahoma"/>
      <w:sz w:val="28"/>
      <w:szCs w:val="28"/>
    </w:rPr>
  </w:style>
  <w:style w:type="paragraph" w:styleId="Zkladntext">
    <w:name w:val="Body Text"/>
    <w:aliases w:val="termo,Základní text Char Char,Základní text Char Char Char Char,Základní text Char Char Char Char Char Char,Základní text Char Char Cha,Základní text Char Char Char Char Char Char Char Char Char,Základní text Char Char1"/>
    <w:basedOn w:val="Normln"/>
    <w:link w:val="ZkladntextChar"/>
    <w:rsid w:val="00F75754"/>
    <w:pPr>
      <w:spacing w:after="120"/>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r"/>
    <w:rsid w:val="00F75754"/>
    <w:rPr>
      <w:sz w:val="24"/>
      <w:szCs w:val="24"/>
      <w:lang w:val="cs-CZ" w:eastAsia="ar-SA" w:bidi="ar-SA"/>
    </w:rPr>
  </w:style>
  <w:style w:type="paragraph" w:styleId="Seznam">
    <w:name w:val="List"/>
    <w:basedOn w:val="Zkladntext"/>
    <w:rsid w:val="00F75754"/>
    <w:rPr>
      <w:rFonts w:cs="Tahoma"/>
    </w:rPr>
  </w:style>
  <w:style w:type="paragraph" w:customStyle="1" w:styleId="Popisek">
    <w:name w:val="Popisek"/>
    <w:basedOn w:val="Normln"/>
    <w:rsid w:val="00F75754"/>
    <w:pPr>
      <w:suppressLineNumbers/>
      <w:spacing w:before="120" w:after="120"/>
    </w:pPr>
    <w:rPr>
      <w:rFonts w:cs="Tahoma"/>
      <w:i/>
      <w:iCs/>
    </w:rPr>
  </w:style>
  <w:style w:type="paragraph" w:customStyle="1" w:styleId="Rejstk">
    <w:name w:val="Rejstřík"/>
    <w:basedOn w:val="Normln"/>
    <w:rsid w:val="00F75754"/>
    <w:pPr>
      <w:suppressLineNumbers/>
    </w:pPr>
    <w:rPr>
      <w:rFonts w:cs="Tahoma"/>
    </w:rPr>
  </w:style>
  <w:style w:type="paragraph" w:customStyle="1" w:styleId="Dokument">
    <w:name w:val="Dokument"/>
    <w:basedOn w:val="Normln"/>
    <w:rsid w:val="00F75754"/>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line="288" w:lineRule="auto"/>
      <w:ind w:left="567" w:right="284"/>
      <w:jc w:val="both"/>
    </w:pPr>
    <w:rPr>
      <w:rFonts w:ascii="Arial" w:hAnsi="Arial"/>
      <w:sz w:val="20"/>
      <w:szCs w:val="20"/>
    </w:rPr>
  </w:style>
  <w:style w:type="character" w:customStyle="1" w:styleId="DokumentChar">
    <w:name w:val="Dokument Char"/>
    <w:rsid w:val="00F75754"/>
    <w:rPr>
      <w:rFonts w:ascii="Arial" w:hAnsi="Arial"/>
      <w:lang w:val="cs-CZ" w:eastAsia="ar-SA" w:bidi="ar-SA"/>
    </w:rPr>
  </w:style>
  <w:style w:type="paragraph" w:customStyle="1" w:styleId="Odsazen1">
    <w:name w:val="Odsazení 1"/>
    <w:basedOn w:val="Dokument"/>
    <w:rsid w:val="00F75754"/>
    <w:pPr>
      <w:ind w:left="1135" w:hanging="284"/>
    </w:pPr>
  </w:style>
  <w:style w:type="paragraph" w:customStyle="1" w:styleId="slovanodsazen1">
    <w:name w:val="Číslované odsazení 1"/>
    <w:basedOn w:val="Odsazen1"/>
    <w:rsid w:val="00F75754"/>
    <w:pPr>
      <w:ind w:left="0" w:firstLine="0"/>
    </w:pPr>
  </w:style>
  <w:style w:type="paragraph" w:customStyle="1" w:styleId="Kapitola">
    <w:name w:val="Kapitola"/>
    <w:rsid w:val="00F75754"/>
    <w:pPr>
      <w:keepNext/>
      <w:pBdr>
        <w:bottom w:val="single" w:sz="4" w:space="1" w:color="000000"/>
      </w:pBdr>
      <w:suppressAutoHyphens/>
      <w:spacing w:before="360" w:after="240" w:line="360" w:lineRule="auto"/>
    </w:pPr>
    <w:rPr>
      <w:rFonts w:ascii="Arial" w:eastAsia="Arial" w:hAnsi="Arial"/>
      <w:caps/>
      <w:color w:val="000000"/>
      <w:sz w:val="26"/>
      <w:lang w:eastAsia="ar-SA"/>
    </w:rPr>
  </w:style>
  <w:style w:type="paragraph" w:customStyle="1" w:styleId="Odrazka">
    <w:name w:val="Odrazka"/>
    <w:link w:val="OdrazkaChar"/>
    <w:rsid w:val="00F75754"/>
    <w:pPr>
      <w:suppressAutoHyphens/>
      <w:spacing w:before="240" w:line="360" w:lineRule="auto"/>
      <w:jc w:val="both"/>
    </w:pPr>
    <w:rPr>
      <w:rFonts w:ascii="Arial" w:eastAsia="Arial" w:hAnsi="Arial"/>
      <w:color w:val="000000"/>
      <w:sz w:val="22"/>
      <w:lang w:eastAsia="ar-SA"/>
    </w:rPr>
  </w:style>
  <w:style w:type="paragraph" w:styleId="Zhlav">
    <w:name w:val="header"/>
    <w:basedOn w:val="Normln"/>
    <w:link w:val="ZhlavChar"/>
    <w:rsid w:val="00F75754"/>
    <w:pPr>
      <w:tabs>
        <w:tab w:val="center" w:pos="4536"/>
        <w:tab w:val="right" w:pos="9072"/>
      </w:tabs>
    </w:pPr>
    <w:rPr>
      <w:rFonts w:ascii="Arial" w:hAnsi="Arial"/>
      <w:sz w:val="20"/>
      <w:szCs w:val="20"/>
    </w:rPr>
  </w:style>
  <w:style w:type="paragraph" w:customStyle="1" w:styleId="Tabulka">
    <w:name w:val="Tabulka"/>
    <w:basedOn w:val="Zkladntext"/>
    <w:rsid w:val="00F75754"/>
    <w:pPr>
      <w:spacing w:after="0"/>
      <w:jc w:val="both"/>
    </w:pPr>
    <w:rPr>
      <w:rFonts w:ascii="Arial" w:hAnsi="Arial" w:cs="Arial"/>
      <w:b/>
      <w:bCs/>
      <w:sz w:val="20"/>
    </w:rPr>
  </w:style>
  <w:style w:type="paragraph" w:customStyle="1" w:styleId="zvyrazni">
    <w:name w:val="zvyrazni"/>
    <w:basedOn w:val="Normln"/>
    <w:rsid w:val="00F75754"/>
    <w:pPr>
      <w:jc w:val="both"/>
    </w:pPr>
    <w:rPr>
      <w:rFonts w:ascii="Arial" w:hAnsi="Arial"/>
      <w:b/>
      <w:sz w:val="20"/>
    </w:rPr>
  </w:style>
  <w:style w:type="paragraph" w:customStyle="1" w:styleId="normalCMC">
    <w:name w:val="normal CMC"/>
    <w:basedOn w:val="Normln"/>
    <w:rsid w:val="00F75754"/>
    <w:pPr>
      <w:widowControl w:val="0"/>
      <w:tabs>
        <w:tab w:val="left" w:pos="1701"/>
        <w:tab w:val="left" w:pos="3402"/>
        <w:tab w:val="left" w:pos="5103"/>
        <w:tab w:val="left" w:pos="6804"/>
        <w:tab w:val="left" w:pos="8505"/>
      </w:tabs>
      <w:spacing w:line="360" w:lineRule="auto"/>
      <w:jc w:val="both"/>
    </w:pPr>
    <w:rPr>
      <w:rFonts w:ascii="Arial Narrow" w:hAnsi="Arial Narrow"/>
      <w:sz w:val="20"/>
      <w:szCs w:val="20"/>
    </w:rPr>
  </w:style>
  <w:style w:type="paragraph" w:styleId="Zkladntext2">
    <w:name w:val="Body Text 2"/>
    <w:basedOn w:val="Normln"/>
    <w:rsid w:val="00F75754"/>
    <w:rPr>
      <w:rFonts w:ascii="Arial" w:hAnsi="Arial" w:cs="Arial"/>
      <w:sz w:val="20"/>
    </w:rPr>
  </w:style>
  <w:style w:type="paragraph" w:styleId="Zkladntext3">
    <w:name w:val="Body Text 3"/>
    <w:basedOn w:val="Normln"/>
    <w:rsid w:val="00F75754"/>
    <w:pPr>
      <w:jc w:val="both"/>
    </w:pPr>
    <w:rPr>
      <w:rFonts w:ascii="Arial" w:hAnsi="Arial" w:cs="Arial"/>
      <w:sz w:val="20"/>
    </w:rPr>
  </w:style>
  <w:style w:type="paragraph" w:customStyle="1" w:styleId="font6">
    <w:name w:val="font6"/>
    <w:basedOn w:val="Normln"/>
    <w:rsid w:val="00F75754"/>
    <w:pPr>
      <w:spacing w:before="280" w:after="280"/>
    </w:pPr>
    <w:rPr>
      <w:rFonts w:ascii="Arial" w:hAnsi="Arial" w:cs="Arial"/>
      <w:b/>
      <w:bCs/>
      <w:sz w:val="20"/>
      <w:szCs w:val="20"/>
    </w:rPr>
  </w:style>
  <w:style w:type="paragraph" w:customStyle="1" w:styleId="Podkapitola">
    <w:name w:val="Podkapitola"/>
    <w:rsid w:val="00F75754"/>
    <w:pPr>
      <w:keepNext/>
      <w:widowControl w:val="0"/>
      <w:suppressAutoHyphens/>
      <w:spacing w:before="240" w:line="360" w:lineRule="auto"/>
    </w:pPr>
    <w:rPr>
      <w:rFonts w:ascii="Arial" w:eastAsia="Arial" w:hAnsi="Arial"/>
      <w:color w:val="000000"/>
      <w:sz w:val="24"/>
      <w:u w:val="single"/>
      <w:lang w:eastAsia="ar-SA"/>
    </w:rPr>
  </w:style>
  <w:style w:type="paragraph" w:customStyle="1" w:styleId="Normln2">
    <w:name w:val="Normální2"/>
    <w:basedOn w:val="Normln"/>
    <w:rsid w:val="00F75754"/>
    <w:pPr>
      <w:widowControl w:val="0"/>
    </w:pPr>
    <w:rPr>
      <w:sz w:val="20"/>
      <w:szCs w:val="20"/>
    </w:rPr>
  </w:style>
  <w:style w:type="paragraph" w:styleId="Zkladntextodsazen">
    <w:name w:val="Body Text Indent"/>
    <w:basedOn w:val="Normln"/>
    <w:rsid w:val="00F75754"/>
    <w:pPr>
      <w:tabs>
        <w:tab w:val="left" w:pos="0"/>
        <w:tab w:val="left" w:pos="1701"/>
        <w:tab w:val="left" w:pos="3402"/>
        <w:tab w:val="left" w:pos="5103"/>
        <w:tab w:val="left" w:pos="6804"/>
        <w:tab w:val="left" w:pos="8505"/>
      </w:tabs>
      <w:spacing w:after="120"/>
      <w:ind w:left="3402"/>
      <w:jc w:val="both"/>
    </w:pPr>
    <w:rPr>
      <w:rFonts w:ascii="Arial Narrow" w:hAnsi="Arial Narrow"/>
      <w:sz w:val="20"/>
    </w:rPr>
  </w:style>
  <w:style w:type="paragraph" w:customStyle="1" w:styleId="dek">
    <w:name w:val="Řádek"/>
    <w:basedOn w:val="Normln"/>
    <w:rsid w:val="00F75754"/>
    <w:pPr>
      <w:spacing w:before="60"/>
      <w:jc w:val="both"/>
    </w:pPr>
    <w:rPr>
      <w:szCs w:val="20"/>
    </w:rPr>
  </w:style>
  <w:style w:type="paragraph" w:customStyle="1" w:styleId="Zkladntext10">
    <w:name w:val="Základní text1"/>
    <w:basedOn w:val="Normln"/>
    <w:rsid w:val="00F75754"/>
    <w:pPr>
      <w:widowControl w:val="0"/>
      <w:autoSpaceDE w:val="0"/>
      <w:spacing w:line="228" w:lineRule="auto"/>
    </w:pPr>
    <w:rPr>
      <w:sz w:val="20"/>
      <w:lang w:val="en-US"/>
    </w:rPr>
  </w:style>
  <w:style w:type="paragraph" w:customStyle="1" w:styleId="TABULKNZVY">
    <w:name w:val="TABULK(NÁZVY)"/>
    <w:basedOn w:val="Normln"/>
    <w:rsid w:val="00F75754"/>
    <w:pPr>
      <w:autoSpaceDE w:val="0"/>
      <w:spacing w:line="360" w:lineRule="atLeast"/>
      <w:jc w:val="center"/>
    </w:pPr>
    <w:rPr>
      <w:rFonts w:ascii="Arial" w:hAnsi="Arial" w:cs="Arial"/>
      <w:b/>
      <w:bCs/>
      <w:sz w:val="20"/>
      <w:szCs w:val="20"/>
    </w:rPr>
  </w:style>
  <w:style w:type="paragraph" w:customStyle="1" w:styleId="dka">
    <w:name w:val="Řádka"/>
    <w:rsid w:val="00F75754"/>
    <w:pPr>
      <w:suppressAutoHyphens/>
    </w:pPr>
    <w:rPr>
      <w:rFonts w:ascii="Arial" w:eastAsia="Arial" w:hAnsi="Arial"/>
      <w:color w:val="000000"/>
      <w:sz w:val="22"/>
      <w:lang w:eastAsia="ar-SA"/>
    </w:rPr>
  </w:style>
  <w:style w:type="character" w:customStyle="1" w:styleId="dkaChar">
    <w:name w:val="Řádka Char"/>
    <w:rsid w:val="00F75754"/>
    <w:rPr>
      <w:rFonts w:ascii="Arial" w:eastAsia="Arial" w:hAnsi="Arial"/>
      <w:color w:val="000000"/>
      <w:sz w:val="22"/>
      <w:lang w:val="cs-CZ" w:eastAsia="ar-SA" w:bidi="ar-SA"/>
    </w:rPr>
  </w:style>
  <w:style w:type="paragraph" w:customStyle="1" w:styleId="odsazen3">
    <w:name w:val="odsazení 3"/>
    <w:rsid w:val="00F75754"/>
    <w:pPr>
      <w:numPr>
        <w:numId w:val="2"/>
      </w:numPr>
      <w:suppressAutoHyphens/>
      <w:spacing w:after="120"/>
      <w:ind w:left="-1800"/>
      <w:jc w:val="both"/>
    </w:pPr>
    <w:rPr>
      <w:rFonts w:ascii="Arial" w:eastAsia="Arial" w:hAnsi="Arial"/>
      <w:color w:val="000000"/>
      <w:sz w:val="22"/>
      <w:lang w:eastAsia="ar-SA"/>
    </w:rPr>
  </w:style>
  <w:style w:type="paragraph" w:customStyle="1" w:styleId="Zkladntext31">
    <w:name w:val="Základní text 31"/>
    <w:basedOn w:val="Normln"/>
    <w:rsid w:val="00F75754"/>
    <w:rPr>
      <w:rFonts w:ascii="Arial" w:hAnsi="Arial" w:cs="Arial"/>
      <w:b/>
      <w:bCs/>
    </w:rPr>
  </w:style>
  <w:style w:type="paragraph" w:styleId="Zkladntextodsazen2">
    <w:name w:val="Body Text Indent 2"/>
    <w:basedOn w:val="Normln"/>
    <w:rsid w:val="00F75754"/>
    <w:pPr>
      <w:ind w:firstLine="5580"/>
    </w:pPr>
    <w:rPr>
      <w:rFonts w:ascii="Arial" w:hAnsi="Arial" w:cs="Arial"/>
      <w:sz w:val="20"/>
    </w:rPr>
  </w:style>
  <w:style w:type="paragraph" w:styleId="Zkladntextodsazen3">
    <w:name w:val="Body Text Indent 3"/>
    <w:basedOn w:val="Normln"/>
    <w:rsid w:val="00F75754"/>
    <w:pPr>
      <w:ind w:hanging="426"/>
      <w:jc w:val="both"/>
    </w:pPr>
    <w:rPr>
      <w:rFonts w:ascii="Arial" w:hAnsi="Arial" w:cs="Arial"/>
      <w:sz w:val="20"/>
    </w:rPr>
  </w:style>
  <w:style w:type="paragraph" w:customStyle="1" w:styleId="normlnodsazen">
    <w:name w:val="normální odsazený"/>
    <w:basedOn w:val="Normln"/>
    <w:next w:val="Normln"/>
    <w:rsid w:val="00F75754"/>
    <w:pPr>
      <w:numPr>
        <w:numId w:val="3"/>
      </w:numPr>
      <w:tabs>
        <w:tab w:val="left" w:pos="0"/>
        <w:tab w:val="left" w:pos="1701"/>
        <w:tab w:val="left" w:pos="3402"/>
        <w:tab w:val="left" w:pos="5103"/>
        <w:tab w:val="left" w:pos="5954"/>
        <w:tab w:val="left" w:pos="6804"/>
        <w:tab w:val="left" w:pos="8505"/>
      </w:tabs>
      <w:spacing w:after="120"/>
      <w:jc w:val="both"/>
    </w:pPr>
    <w:rPr>
      <w:rFonts w:ascii="Arial Narrow" w:hAnsi="Arial Narrow"/>
      <w:sz w:val="20"/>
    </w:rPr>
  </w:style>
  <w:style w:type="paragraph" w:styleId="Zpat">
    <w:name w:val="footer"/>
    <w:basedOn w:val="Normln"/>
    <w:link w:val="ZpatChar"/>
    <w:uiPriority w:val="99"/>
    <w:rsid w:val="00F75754"/>
    <w:pPr>
      <w:tabs>
        <w:tab w:val="center" w:pos="4536"/>
        <w:tab w:val="right" w:pos="9072"/>
      </w:tabs>
    </w:pPr>
    <w:rPr>
      <w:sz w:val="20"/>
      <w:szCs w:val="20"/>
    </w:rPr>
  </w:style>
  <w:style w:type="paragraph" w:customStyle="1" w:styleId="WW-Zkladntext3">
    <w:name w:val="WW-Základní text 3"/>
    <w:basedOn w:val="Normln"/>
    <w:rsid w:val="00F75754"/>
    <w:pPr>
      <w:jc w:val="both"/>
    </w:pPr>
    <w:rPr>
      <w:rFonts w:ascii="Arial" w:hAnsi="Arial"/>
      <w:sz w:val="20"/>
      <w:szCs w:val="20"/>
    </w:rPr>
  </w:style>
  <w:style w:type="paragraph" w:customStyle="1" w:styleId="font5">
    <w:name w:val="font5"/>
    <w:basedOn w:val="Normln"/>
    <w:rsid w:val="00F75754"/>
    <w:pPr>
      <w:spacing w:before="280" w:after="280"/>
    </w:pPr>
  </w:style>
  <w:style w:type="paragraph" w:customStyle="1" w:styleId="Obsahtabulky">
    <w:name w:val="Obsah tabulky"/>
    <w:basedOn w:val="Normln"/>
    <w:rsid w:val="00F75754"/>
    <w:pPr>
      <w:suppressLineNumbers/>
    </w:pPr>
  </w:style>
  <w:style w:type="paragraph" w:customStyle="1" w:styleId="Nadpistabulky">
    <w:name w:val="Nadpis tabulky"/>
    <w:basedOn w:val="Obsahtabulky"/>
    <w:rsid w:val="00F75754"/>
    <w:pPr>
      <w:jc w:val="center"/>
    </w:pPr>
    <w:rPr>
      <w:b/>
      <w:bCs/>
    </w:rPr>
  </w:style>
  <w:style w:type="paragraph" w:customStyle="1" w:styleId="tabulky">
    <w:name w:val="tabulky"/>
    <w:basedOn w:val="Normln"/>
    <w:rsid w:val="00F75754"/>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pPr>
    <w:rPr>
      <w:rFonts w:ascii="Arial Narrow" w:hAnsi="Arial Narrow"/>
      <w:sz w:val="20"/>
      <w:szCs w:val="20"/>
    </w:rPr>
  </w:style>
  <w:style w:type="character" w:customStyle="1" w:styleId="textnormal1">
    <w:name w:val="textnormal1"/>
    <w:rsid w:val="00F75754"/>
    <w:rPr>
      <w:rFonts w:ascii="Arial" w:hAnsi="Arial" w:cs="Arial" w:hint="default"/>
      <w:color w:val="000000"/>
      <w:sz w:val="18"/>
      <w:szCs w:val="18"/>
    </w:rPr>
  </w:style>
  <w:style w:type="paragraph" w:customStyle="1" w:styleId="NormlnTun">
    <w:name w:val="Normální + Tučné"/>
    <w:basedOn w:val="Normln"/>
    <w:rsid w:val="00F75754"/>
    <w:pPr>
      <w:suppressAutoHyphens w:val="0"/>
    </w:pPr>
    <w:rPr>
      <w:rFonts w:ascii="Arial" w:hAnsi="Arial" w:cs="Arial"/>
      <w:b/>
      <w:sz w:val="22"/>
      <w:szCs w:val="22"/>
      <w:lang w:eastAsia="cs-CZ"/>
    </w:rPr>
  </w:style>
  <w:style w:type="paragraph" w:customStyle="1" w:styleId="odsazen2">
    <w:name w:val="odsazení 2"/>
    <w:basedOn w:val="odsazen3"/>
    <w:rsid w:val="00F75754"/>
    <w:pPr>
      <w:tabs>
        <w:tab w:val="clear" w:pos="0"/>
        <w:tab w:val="num" w:pos="360"/>
      </w:tabs>
      <w:suppressAutoHyphens w:val="0"/>
      <w:ind w:left="360" w:hanging="360"/>
    </w:pPr>
    <w:rPr>
      <w:rFonts w:eastAsia="Times New Roman"/>
      <w:lang w:eastAsia="cs-CZ"/>
    </w:rPr>
  </w:style>
  <w:style w:type="paragraph" w:customStyle="1" w:styleId="vrstvy">
    <w:name w:val="vrstvy"/>
    <w:basedOn w:val="Normln"/>
    <w:rsid w:val="00F75754"/>
    <w:pPr>
      <w:spacing w:line="240" w:lineRule="atLeast"/>
      <w:jc w:val="both"/>
    </w:pPr>
    <w:rPr>
      <w:rFonts w:ascii="Arial Narrow" w:hAnsi="Arial Narrow"/>
      <w:szCs w:val="20"/>
      <w:lang w:eastAsia="cs-CZ"/>
    </w:rPr>
  </w:style>
  <w:style w:type="paragraph" w:customStyle="1" w:styleId="ZkladntextIMP">
    <w:name w:val="Základní text_IMP"/>
    <w:basedOn w:val="Normln"/>
    <w:rsid w:val="00F75754"/>
    <w:pPr>
      <w:tabs>
        <w:tab w:val="left" w:pos="705"/>
        <w:tab w:val="left" w:leader="dot" w:pos="5670"/>
        <w:tab w:val="left" w:leader="dot" w:pos="7938"/>
        <w:tab w:val="right" w:leader="dot" w:pos="11340"/>
        <w:tab w:val="right" w:leader="dot" w:pos="13892"/>
      </w:tabs>
      <w:spacing w:line="276" w:lineRule="auto"/>
      <w:ind w:firstLine="701"/>
      <w:jc w:val="both"/>
    </w:pPr>
    <w:rPr>
      <w:rFonts w:ascii="Arial" w:hAnsi="Arial"/>
      <w:sz w:val="22"/>
      <w:szCs w:val="20"/>
      <w:lang w:eastAsia="cs-CZ"/>
    </w:rPr>
  </w:style>
  <w:style w:type="character" w:customStyle="1" w:styleId="DokumentCharChar">
    <w:name w:val="Dokument Char Char"/>
    <w:rsid w:val="00F75754"/>
    <w:rPr>
      <w:rFonts w:ascii="Arial" w:hAnsi="Arial" w:cs="Arial"/>
      <w:sz w:val="22"/>
      <w:szCs w:val="22"/>
      <w:lang w:val="cs-CZ" w:eastAsia="cs-CZ" w:bidi="ar-SA"/>
    </w:rPr>
  </w:style>
  <w:style w:type="paragraph" w:customStyle="1" w:styleId="Norml">
    <w:name w:val="Normál"/>
    <w:rsid w:val="00F75754"/>
    <w:rPr>
      <w:rFonts w:ascii="Arial" w:hAnsi="Arial"/>
      <w:snapToGrid w:val="0"/>
      <w:color w:val="000000"/>
    </w:rPr>
  </w:style>
  <w:style w:type="table" w:styleId="Mkatabulky">
    <w:name w:val="Table Grid"/>
    <w:basedOn w:val="Normlntabulka"/>
    <w:rsid w:val="00370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termo Char,Základní text Char Char Char1,Základní text Char Char Char Char Char1,Základní text Char Char Char Char Char Char Char1,Základní text Char Char Cha Char1,Základní text Char Char Char Char Char Char Char Char Char Char"/>
    <w:link w:val="Zkladntext"/>
    <w:rsid w:val="00EF13BA"/>
    <w:rPr>
      <w:sz w:val="24"/>
      <w:szCs w:val="24"/>
      <w:lang w:val="cs-CZ" w:eastAsia="ar-SA" w:bidi="ar-SA"/>
    </w:rPr>
  </w:style>
  <w:style w:type="character" w:customStyle="1" w:styleId="Nadpis2Char">
    <w:name w:val="Nadpis 2 Char"/>
    <w:link w:val="Nadpis2"/>
    <w:rsid w:val="00EF13BA"/>
    <w:rPr>
      <w:rFonts w:ascii="Arial" w:hAnsi="Arial" w:cs="Arial"/>
      <w:b/>
      <w:bCs/>
      <w:lang w:val="cs-CZ" w:eastAsia="ar-SA" w:bidi="ar-SA"/>
    </w:rPr>
  </w:style>
  <w:style w:type="paragraph" w:customStyle="1" w:styleId="BodyText21">
    <w:name w:val="Body Text 21"/>
    <w:basedOn w:val="Normln"/>
    <w:rsid w:val="00F6405A"/>
    <w:pPr>
      <w:keepNext/>
      <w:tabs>
        <w:tab w:val="left" w:pos="567"/>
      </w:tabs>
      <w:suppressAutoHyphens w:val="0"/>
      <w:overflowPunct w:val="0"/>
      <w:autoSpaceDE w:val="0"/>
      <w:autoSpaceDN w:val="0"/>
      <w:adjustRightInd w:val="0"/>
      <w:jc w:val="both"/>
      <w:textAlignment w:val="baseline"/>
    </w:pPr>
    <w:rPr>
      <w:rFonts w:ascii="Arial" w:hAnsi="Arial"/>
      <w:sz w:val="22"/>
      <w:szCs w:val="20"/>
      <w:lang w:eastAsia="cs-CZ"/>
    </w:rPr>
  </w:style>
  <w:style w:type="paragraph" w:styleId="Odstavecseseznamem">
    <w:name w:val="List Paragraph"/>
    <w:basedOn w:val="Normln"/>
    <w:uiPriority w:val="34"/>
    <w:qFormat/>
    <w:rsid w:val="00842D16"/>
    <w:pPr>
      <w:ind w:left="708"/>
    </w:pPr>
  </w:style>
  <w:style w:type="character" w:customStyle="1" w:styleId="ZhlavChar">
    <w:name w:val="Záhlaví Char"/>
    <w:link w:val="Zhlav"/>
    <w:rsid w:val="00390600"/>
    <w:rPr>
      <w:rFonts w:ascii="Arial" w:hAnsi="Arial"/>
      <w:lang w:eastAsia="ar-SA"/>
    </w:rPr>
  </w:style>
  <w:style w:type="paragraph" w:customStyle="1" w:styleId="Libor">
    <w:name w:val="Libor"/>
    <w:basedOn w:val="Normln"/>
    <w:rsid w:val="00C65508"/>
    <w:pPr>
      <w:widowControl w:val="0"/>
      <w:numPr>
        <w:numId w:val="7"/>
      </w:numPr>
      <w:suppressAutoHyphens w:val="0"/>
      <w:spacing w:before="60" w:after="60"/>
      <w:ind w:left="714" w:hanging="357"/>
    </w:pPr>
    <w:rPr>
      <w:b/>
      <w:snapToGrid w:val="0"/>
      <w:lang w:eastAsia="cs-CZ"/>
    </w:rPr>
  </w:style>
  <w:style w:type="paragraph" w:customStyle="1" w:styleId="aNadpis1">
    <w:name w:val="a Nadpis 1"/>
    <w:basedOn w:val="Nadpis1"/>
    <w:rsid w:val="00456742"/>
    <w:pPr>
      <w:numPr>
        <w:numId w:val="8"/>
      </w:numPr>
      <w:tabs>
        <w:tab w:val="left" w:pos="540"/>
        <w:tab w:val="right" w:pos="10440"/>
      </w:tabs>
      <w:suppressAutoHyphens w:val="0"/>
      <w:spacing w:before="720" w:after="120"/>
      <w:jc w:val="both"/>
    </w:pPr>
    <w:rPr>
      <w:rFonts w:cs="Times New Roman"/>
      <w:smallCaps/>
      <w:sz w:val="24"/>
      <w:szCs w:val="19"/>
      <w:lang w:eastAsia="cs-CZ"/>
    </w:rPr>
  </w:style>
  <w:style w:type="paragraph" w:customStyle="1" w:styleId="a1Nadpis2">
    <w:name w:val="a)1 Nadpis 2"/>
    <w:basedOn w:val="Nadpis2"/>
    <w:next w:val="Zkladntext"/>
    <w:rsid w:val="00456742"/>
    <w:pPr>
      <w:numPr>
        <w:ilvl w:val="1"/>
        <w:numId w:val="8"/>
      </w:numPr>
      <w:suppressAutoHyphens w:val="0"/>
      <w:spacing w:before="360" w:after="120"/>
      <w:jc w:val="left"/>
    </w:pPr>
    <w:rPr>
      <w:rFonts w:cs="Times New Roman"/>
      <w:smallCaps/>
      <w:sz w:val="22"/>
      <w:szCs w:val="22"/>
      <w:lang w:eastAsia="cs-CZ"/>
    </w:rPr>
  </w:style>
  <w:style w:type="paragraph" w:customStyle="1" w:styleId="a11Nadpis3">
    <w:name w:val="a)1.1 Nadpis 3"/>
    <w:basedOn w:val="Nadpis3"/>
    <w:next w:val="Zkladntext"/>
    <w:rsid w:val="00456742"/>
    <w:pPr>
      <w:keepNext w:val="0"/>
      <w:numPr>
        <w:ilvl w:val="2"/>
        <w:numId w:val="8"/>
      </w:numPr>
      <w:tabs>
        <w:tab w:val="clear" w:pos="0"/>
      </w:tabs>
      <w:suppressAutoHyphens w:val="0"/>
      <w:spacing w:before="240"/>
    </w:pPr>
    <w:rPr>
      <w:rFonts w:cs="Times New Roman"/>
      <w:bCs w:val="0"/>
      <w:smallCaps/>
      <w:color w:val="000000"/>
      <w:sz w:val="22"/>
      <w:szCs w:val="22"/>
      <w:lang w:eastAsia="cs-CZ"/>
    </w:rPr>
  </w:style>
  <w:style w:type="paragraph" w:customStyle="1" w:styleId="a111Nadpis4">
    <w:name w:val="a)1.1.1 Nadpis 4"/>
    <w:basedOn w:val="Nadpis4"/>
    <w:next w:val="Normln"/>
    <w:rsid w:val="00456742"/>
    <w:pPr>
      <w:keepNext w:val="0"/>
      <w:numPr>
        <w:numId w:val="8"/>
      </w:numPr>
      <w:tabs>
        <w:tab w:val="clear" w:pos="1080"/>
        <w:tab w:val="clear" w:pos="1620"/>
      </w:tabs>
      <w:suppressAutoHyphens w:val="0"/>
      <w:spacing w:before="160"/>
    </w:pPr>
    <w:rPr>
      <w:rFonts w:cs="Times New Roman"/>
      <w:bCs w:val="0"/>
      <w:smallCaps/>
      <w:szCs w:val="20"/>
      <w:lang w:val="en-GB" w:eastAsia="cs-CZ"/>
    </w:rPr>
  </w:style>
  <w:style w:type="paragraph" w:customStyle="1" w:styleId="a1111Nadpis5">
    <w:name w:val="a)1.1.1.1Nadpis 5"/>
    <w:basedOn w:val="Nadpis5"/>
    <w:rsid w:val="00456742"/>
    <w:pPr>
      <w:keepNext w:val="0"/>
      <w:numPr>
        <w:ilvl w:val="4"/>
        <w:numId w:val="8"/>
      </w:numPr>
      <w:tabs>
        <w:tab w:val="clear" w:pos="3420"/>
        <w:tab w:val="clear" w:pos="6660"/>
      </w:tabs>
      <w:suppressAutoHyphens w:val="0"/>
      <w:ind w:right="0"/>
      <w:jc w:val="left"/>
    </w:pPr>
    <w:rPr>
      <w:rFonts w:cs="Times New Roman"/>
      <w:bCs w:val="0"/>
      <w:i/>
      <w:smallCaps/>
      <w:szCs w:val="20"/>
      <w:lang w:val="en-GB" w:eastAsia="cs-CZ"/>
    </w:rPr>
  </w:style>
  <w:style w:type="paragraph" w:styleId="Zkladntext-prvnodsazen">
    <w:name w:val="Body Text First Indent"/>
    <w:basedOn w:val="Zkladntext"/>
    <w:link w:val="Zkladntext-prvnodsazenChar"/>
    <w:rsid w:val="00456742"/>
    <w:pPr>
      <w:ind w:firstLine="210"/>
    </w:pPr>
  </w:style>
  <w:style w:type="character" w:customStyle="1" w:styleId="Zkladntext-prvnodsazenChar">
    <w:name w:val="Základní text - první odsazený Char"/>
    <w:basedOn w:val="ZkladntextChar"/>
    <w:link w:val="Zkladntext-prvnodsazen"/>
    <w:rsid w:val="00456742"/>
  </w:style>
  <w:style w:type="paragraph" w:customStyle="1" w:styleId="Styl1">
    <w:name w:val="Styl1"/>
    <w:basedOn w:val="Normln"/>
    <w:rsid w:val="00456742"/>
    <w:pPr>
      <w:suppressAutoHyphens w:val="0"/>
      <w:autoSpaceDE w:val="0"/>
      <w:autoSpaceDN w:val="0"/>
      <w:jc w:val="both"/>
    </w:pPr>
    <w:rPr>
      <w:rFonts w:ascii="Arial" w:hAnsi="Arial"/>
      <w:sz w:val="19"/>
      <w:lang w:eastAsia="cs-CZ"/>
    </w:rPr>
  </w:style>
  <w:style w:type="paragraph" w:customStyle="1" w:styleId="PBS-Nadpis1">
    <w:name w:val="PBS - Nadpis 1"/>
    <w:basedOn w:val="Nadpis1"/>
    <w:next w:val="Normln"/>
    <w:qFormat/>
    <w:rsid w:val="00787952"/>
    <w:pPr>
      <w:numPr>
        <w:numId w:val="9"/>
      </w:numPr>
      <w:suppressAutoHyphens w:val="0"/>
      <w:spacing w:before="240" w:after="60"/>
      <w:jc w:val="both"/>
    </w:pPr>
    <w:rPr>
      <w:rFonts w:ascii="Tahoma" w:hAnsi="Tahoma" w:cs="Tahoma"/>
      <w:kern w:val="32"/>
      <w:szCs w:val="24"/>
      <w:lang w:eastAsia="cs-CZ"/>
    </w:rPr>
  </w:style>
  <w:style w:type="paragraph" w:customStyle="1" w:styleId="PBS-Nadpis2">
    <w:name w:val="PBS - Nadpis 2"/>
    <w:basedOn w:val="PBS-Nadpis1"/>
    <w:next w:val="Normln"/>
    <w:autoRedefine/>
    <w:qFormat/>
    <w:rsid w:val="00787952"/>
    <w:pPr>
      <w:numPr>
        <w:ilvl w:val="1"/>
      </w:numPr>
      <w:spacing w:before="0" w:after="0"/>
      <w:ind w:left="432"/>
    </w:pPr>
  </w:style>
  <w:style w:type="paragraph" w:customStyle="1" w:styleId="PBS-Nadpis3">
    <w:name w:val="PBS - Nadpis 3"/>
    <w:basedOn w:val="PBS-Nadpis1"/>
    <w:next w:val="Normln"/>
    <w:autoRedefine/>
    <w:qFormat/>
    <w:rsid w:val="00787952"/>
    <w:pPr>
      <w:numPr>
        <w:ilvl w:val="2"/>
      </w:numPr>
      <w:spacing w:before="0" w:after="0"/>
      <w:ind w:left="504"/>
    </w:pPr>
  </w:style>
  <w:style w:type="character" w:styleId="Siln">
    <w:name w:val="Strong"/>
    <w:uiPriority w:val="22"/>
    <w:qFormat/>
    <w:rsid w:val="00CA5D66"/>
    <w:rPr>
      <w:b/>
      <w:bCs/>
    </w:rPr>
  </w:style>
  <w:style w:type="character" w:customStyle="1" w:styleId="OdrazkaChar">
    <w:name w:val="Odrazka Char"/>
    <w:link w:val="Odrazka"/>
    <w:rsid w:val="006F3FE0"/>
    <w:rPr>
      <w:rFonts w:ascii="Arial" w:eastAsia="Arial" w:hAnsi="Arial"/>
      <w:color w:val="000000"/>
      <w:sz w:val="22"/>
      <w:lang w:val="cs-CZ" w:eastAsia="ar-SA" w:bidi="ar-SA"/>
    </w:rPr>
  </w:style>
  <w:style w:type="paragraph" w:styleId="Podtitul">
    <w:name w:val="Subtitle"/>
    <w:basedOn w:val="Normln"/>
    <w:next w:val="Zkladntext"/>
    <w:link w:val="PodtitulChar"/>
    <w:qFormat/>
    <w:rsid w:val="00CE45CF"/>
    <w:rPr>
      <w:szCs w:val="20"/>
    </w:rPr>
  </w:style>
  <w:style w:type="character" w:customStyle="1" w:styleId="PodtitulChar">
    <w:name w:val="Podtitul Char"/>
    <w:link w:val="Podtitul"/>
    <w:rsid w:val="00CE45CF"/>
    <w:rPr>
      <w:sz w:val="24"/>
      <w:lang w:eastAsia="ar-SA"/>
    </w:rPr>
  </w:style>
  <w:style w:type="paragraph" w:customStyle="1" w:styleId="Zkladntextodsazen21">
    <w:name w:val="Základní text odsazený 21"/>
    <w:basedOn w:val="Normln"/>
    <w:rsid w:val="00CE45CF"/>
    <w:pPr>
      <w:ind w:left="360"/>
    </w:pPr>
  </w:style>
  <w:style w:type="paragraph" w:customStyle="1" w:styleId="Zkladntextodsazen31">
    <w:name w:val="Základní text odsazený 31"/>
    <w:basedOn w:val="Normln"/>
    <w:rsid w:val="00CE45CF"/>
    <w:pPr>
      <w:ind w:left="360"/>
      <w:jc w:val="both"/>
    </w:pPr>
  </w:style>
  <w:style w:type="paragraph" w:customStyle="1" w:styleId="podnadpis1">
    <w:name w:val="podnadpis1"/>
    <w:basedOn w:val="Normln"/>
    <w:rsid w:val="001F099C"/>
    <w:pPr>
      <w:suppressAutoHyphens w:val="0"/>
      <w:spacing w:before="240" w:after="120"/>
      <w:jc w:val="both"/>
    </w:pPr>
    <w:rPr>
      <w:b/>
      <w:sz w:val="28"/>
      <w:szCs w:val="20"/>
      <w:lang w:eastAsia="cs-CZ"/>
    </w:rPr>
  </w:style>
  <w:style w:type="paragraph" w:customStyle="1" w:styleId="podnadpis2">
    <w:name w:val="podnadpis2"/>
    <w:basedOn w:val="Normln"/>
    <w:rsid w:val="001F099C"/>
    <w:pPr>
      <w:suppressAutoHyphens w:val="0"/>
    </w:pPr>
    <w:rPr>
      <w:b/>
      <w:szCs w:val="20"/>
      <w:lang w:val="en-US" w:eastAsia="cs-CZ"/>
    </w:rPr>
  </w:style>
  <w:style w:type="paragraph" w:styleId="Textkomente">
    <w:name w:val="annotation text"/>
    <w:basedOn w:val="Normln"/>
    <w:link w:val="TextkomenteChar"/>
    <w:rsid w:val="001F099C"/>
    <w:pPr>
      <w:suppressAutoHyphens w:val="0"/>
    </w:pPr>
    <w:rPr>
      <w:sz w:val="20"/>
      <w:szCs w:val="20"/>
      <w:lang w:val="en-US"/>
    </w:rPr>
  </w:style>
  <w:style w:type="character" w:customStyle="1" w:styleId="TextkomenteChar">
    <w:name w:val="Text komentáře Char"/>
    <w:link w:val="Textkomente"/>
    <w:rsid w:val="001F099C"/>
    <w:rPr>
      <w:lang w:val="en-US"/>
    </w:rPr>
  </w:style>
  <w:style w:type="paragraph" w:customStyle="1" w:styleId="Normlntz">
    <w:name w:val="Normálnítz"/>
    <w:basedOn w:val="Normln"/>
    <w:rsid w:val="001F099C"/>
    <w:pPr>
      <w:suppressAutoHyphens w:val="0"/>
      <w:spacing w:before="120"/>
      <w:jc w:val="both"/>
    </w:pPr>
    <w:rPr>
      <w:rFonts w:ascii="PalmSprings" w:hAnsi="PalmSprings"/>
      <w:szCs w:val="20"/>
      <w:lang w:eastAsia="cs-CZ"/>
    </w:rPr>
  </w:style>
  <w:style w:type="paragraph" w:customStyle="1" w:styleId="nadpis1tz">
    <w:name w:val="nadpis_1tz"/>
    <w:next w:val="Normlntz"/>
    <w:autoRedefine/>
    <w:rsid w:val="001F099C"/>
    <w:pPr>
      <w:widowControl w:val="0"/>
      <w:suppressAutoHyphens/>
      <w:spacing w:before="240" w:after="120"/>
      <w:outlineLvl w:val="0"/>
    </w:pPr>
    <w:rPr>
      <w:rFonts w:ascii="Arial" w:hAnsi="Arial" w:cs="Arial"/>
      <w:b/>
      <w:sz w:val="22"/>
    </w:rPr>
  </w:style>
  <w:style w:type="paragraph" w:customStyle="1" w:styleId="normal">
    <w:name w:val="normal"/>
    <w:basedOn w:val="Normln"/>
    <w:rsid w:val="001F099C"/>
    <w:pPr>
      <w:suppressAutoHyphens w:val="0"/>
      <w:spacing w:before="100" w:beforeAutospacing="1" w:after="100" w:afterAutospacing="1"/>
    </w:pPr>
    <w:rPr>
      <w:rFonts w:ascii="Verdana" w:hAnsi="Verdana"/>
      <w:sz w:val="17"/>
      <w:szCs w:val="17"/>
      <w:lang w:eastAsia="cs-CZ"/>
    </w:rPr>
  </w:style>
  <w:style w:type="paragraph" w:styleId="Normlnodsazen0">
    <w:name w:val="Normal Indent"/>
    <w:basedOn w:val="Normln"/>
    <w:rsid w:val="009E126A"/>
    <w:pPr>
      <w:suppressAutoHyphens w:val="0"/>
      <w:spacing w:line="360" w:lineRule="auto"/>
      <w:ind w:left="1134"/>
    </w:pPr>
    <w:rPr>
      <w:rFonts w:ascii="Arial Narrow" w:hAnsi="Arial Narrow"/>
      <w:sz w:val="20"/>
      <w:szCs w:val="20"/>
      <w:lang w:eastAsia="cs-CZ"/>
    </w:rPr>
  </w:style>
  <w:style w:type="paragraph" w:customStyle="1" w:styleId="Techzprtext">
    <w:name w:val="Techzprtext"/>
    <w:basedOn w:val="Normln"/>
    <w:autoRedefine/>
    <w:rsid w:val="00232CB9"/>
    <w:pPr>
      <w:tabs>
        <w:tab w:val="left" w:pos="709"/>
        <w:tab w:val="left" w:pos="1701"/>
        <w:tab w:val="left" w:pos="6096"/>
        <w:tab w:val="left" w:pos="7938"/>
        <w:tab w:val="left" w:pos="11766"/>
      </w:tabs>
      <w:suppressAutoHyphens w:val="0"/>
      <w:ind w:right="1"/>
    </w:pPr>
    <w:rPr>
      <w:rFonts w:ascii="Arial" w:hAnsi="Arial" w:cs="Arial"/>
      <w:sz w:val="20"/>
      <w:szCs w:val="20"/>
      <w:lang w:eastAsia="cs-CZ"/>
    </w:rPr>
  </w:style>
  <w:style w:type="paragraph" w:styleId="Titulek">
    <w:name w:val="caption"/>
    <w:basedOn w:val="Normln"/>
    <w:next w:val="Normln"/>
    <w:qFormat/>
    <w:rsid w:val="009E126A"/>
    <w:pPr>
      <w:suppressAutoHyphens w:val="0"/>
      <w:jc w:val="both"/>
    </w:pPr>
    <w:rPr>
      <w:rFonts w:ascii="Arial" w:hAnsi="Arial" w:cs="Arial"/>
      <w:b/>
      <w:bCs/>
      <w:color w:val="0000FF"/>
      <w:sz w:val="22"/>
      <w:szCs w:val="20"/>
      <w:lang w:eastAsia="cs-CZ"/>
    </w:rPr>
  </w:style>
  <w:style w:type="character" w:customStyle="1" w:styleId="ZpatChar">
    <w:name w:val="Zápatí Char"/>
    <w:link w:val="Zpat"/>
    <w:uiPriority w:val="99"/>
    <w:rsid w:val="009D7F8E"/>
    <w:rPr>
      <w:lang w:eastAsia="ar-SA"/>
    </w:rPr>
  </w:style>
  <w:style w:type="paragraph" w:customStyle="1" w:styleId="Normlndobloku">
    <w:name w:val="Normální do bloku"/>
    <w:basedOn w:val="Normln"/>
    <w:link w:val="NormlndoblokuChar"/>
    <w:rsid w:val="00C933A1"/>
    <w:pPr>
      <w:suppressAutoHyphens w:val="0"/>
      <w:ind w:firstLine="454"/>
      <w:jc w:val="both"/>
    </w:pPr>
    <w:rPr>
      <w:rFonts w:ascii="Arial" w:hAnsi="Arial"/>
      <w:snapToGrid w:val="0"/>
      <w:sz w:val="20"/>
      <w:szCs w:val="20"/>
    </w:rPr>
  </w:style>
  <w:style w:type="character" w:customStyle="1" w:styleId="NormlndoblokuChar">
    <w:name w:val="Normální do bloku Char"/>
    <w:link w:val="Normlndobloku"/>
    <w:rsid w:val="00C933A1"/>
    <w:rPr>
      <w:rFonts w:ascii="Arial" w:hAnsi="Arial"/>
      <w:snapToGrid w:val="0"/>
    </w:rPr>
  </w:style>
  <w:style w:type="paragraph" w:styleId="Textbubliny">
    <w:name w:val="Balloon Text"/>
    <w:basedOn w:val="Normln"/>
    <w:link w:val="TextbublinyChar"/>
    <w:rsid w:val="0084014B"/>
    <w:rPr>
      <w:rFonts w:ascii="Tahoma" w:hAnsi="Tahoma"/>
      <w:sz w:val="16"/>
      <w:szCs w:val="16"/>
    </w:rPr>
  </w:style>
  <w:style w:type="character" w:customStyle="1" w:styleId="TextbublinyChar">
    <w:name w:val="Text bubliny Char"/>
    <w:link w:val="Textbubliny"/>
    <w:rsid w:val="0084014B"/>
    <w:rPr>
      <w:rFonts w:ascii="Tahoma" w:hAnsi="Tahoma" w:cs="Tahoma"/>
      <w:sz w:val="16"/>
      <w:szCs w:val="16"/>
      <w:lang w:eastAsia="ar-SA"/>
    </w:rPr>
  </w:style>
  <w:style w:type="character" w:customStyle="1" w:styleId="platne">
    <w:name w:val="platne"/>
    <w:basedOn w:val="Standardnpsmoodstavce"/>
    <w:rsid w:val="00431335"/>
  </w:style>
</w:styles>
</file>

<file path=word/webSettings.xml><?xml version="1.0" encoding="utf-8"?>
<w:webSettings xmlns:r="http://schemas.openxmlformats.org/officeDocument/2006/relationships" xmlns:w="http://schemas.openxmlformats.org/wordprocessingml/2006/main">
  <w:divs>
    <w:div w:id="238711558">
      <w:bodyDiv w:val="1"/>
      <w:marLeft w:val="0"/>
      <w:marRight w:val="0"/>
      <w:marTop w:val="0"/>
      <w:marBottom w:val="0"/>
      <w:divBdr>
        <w:top w:val="none" w:sz="0" w:space="0" w:color="auto"/>
        <w:left w:val="none" w:sz="0" w:space="0" w:color="auto"/>
        <w:bottom w:val="none" w:sz="0" w:space="0" w:color="auto"/>
        <w:right w:val="none" w:sz="0" w:space="0" w:color="auto"/>
      </w:divBdr>
    </w:div>
    <w:div w:id="239797677">
      <w:bodyDiv w:val="1"/>
      <w:marLeft w:val="0"/>
      <w:marRight w:val="0"/>
      <w:marTop w:val="0"/>
      <w:marBottom w:val="0"/>
      <w:divBdr>
        <w:top w:val="none" w:sz="0" w:space="0" w:color="auto"/>
        <w:left w:val="none" w:sz="0" w:space="0" w:color="auto"/>
        <w:bottom w:val="none" w:sz="0" w:space="0" w:color="auto"/>
        <w:right w:val="none" w:sz="0" w:space="0" w:color="auto"/>
      </w:divBdr>
    </w:div>
    <w:div w:id="599996872">
      <w:bodyDiv w:val="1"/>
      <w:marLeft w:val="0"/>
      <w:marRight w:val="0"/>
      <w:marTop w:val="0"/>
      <w:marBottom w:val="0"/>
      <w:divBdr>
        <w:top w:val="none" w:sz="0" w:space="0" w:color="auto"/>
        <w:left w:val="none" w:sz="0" w:space="0" w:color="auto"/>
        <w:bottom w:val="none" w:sz="0" w:space="0" w:color="auto"/>
        <w:right w:val="none" w:sz="0" w:space="0" w:color="auto"/>
      </w:divBdr>
    </w:div>
    <w:div w:id="728264557">
      <w:bodyDiv w:val="1"/>
      <w:marLeft w:val="0"/>
      <w:marRight w:val="0"/>
      <w:marTop w:val="0"/>
      <w:marBottom w:val="0"/>
      <w:divBdr>
        <w:top w:val="none" w:sz="0" w:space="0" w:color="auto"/>
        <w:left w:val="none" w:sz="0" w:space="0" w:color="auto"/>
        <w:bottom w:val="none" w:sz="0" w:space="0" w:color="auto"/>
        <w:right w:val="none" w:sz="0" w:space="0" w:color="auto"/>
      </w:divBdr>
    </w:div>
    <w:div w:id="1439641051">
      <w:bodyDiv w:val="1"/>
      <w:marLeft w:val="0"/>
      <w:marRight w:val="0"/>
      <w:marTop w:val="0"/>
      <w:marBottom w:val="0"/>
      <w:divBdr>
        <w:top w:val="none" w:sz="0" w:space="0" w:color="auto"/>
        <w:left w:val="none" w:sz="0" w:space="0" w:color="auto"/>
        <w:bottom w:val="none" w:sz="0" w:space="0" w:color="auto"/>
        <w:right w:val="none" w:sz="0" w:space="0" w:color="auto"/>
      </w:divBdr>
    </w:div>
    <w:div w:id="1804809961">
      <w:bodyDiv w:val="1"/>
      <w:marLeft w:val="0"/>
      <w:marRight w:val="0"/>
      <w:marTop w:val="0"/>
      <w:marBottom w:val="0"/>
      <w:divBdr>
        <w:top w:val="none" w:sz="0" w:space="0" w:color="auto"/>
        <w:left w:val="none" w:sz="0" w:space="0" w:color="auto"/>
        <w:bottom w:val="none" w:sz="0" w:space="0" w:color="auto"/>
        <w:right w:val="none" w:sz="0" w:space="0" w:color="auto"/>
      </w:divBdr>
    </w:div>
    <w:div w:id="18615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8D574-DBD2-41A0-8E01-D0AB1938F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917</Words>
  <Characters>5416</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Obsah dokumentace pro Územní rozhodnutí Západní město – Východn</vt:lpstr>
    </vt:vector>
  </TitlesOfParts>
  <Company>ahk</Company>
  <LinksUpToDate>false</LinksUpToDate>
  <CharactersWithSpaces>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dokumentace pro Územní rozhodnutí Západní město – Východn</dc:title>
  <dc:creator>Jan Kerel</dc:creator>
  <cp:lastModifiedBy>User</cp:lastModifiedBy>
  <cp:revision>6</cp:revision>
  <cp:lastPrinted>2016-03-29T19:23:00Z</cp:lastPrinted>
  <dcterms:created xsi:type="dcterms:W3CDTF">2018-10-09T09:36:00Z</dcterms:created>
  <dcterms:modified xsi:type="dcterms:W3CDTF">2018-10-10T21:44:00Z</dcterms:modified>
</cp:coreProperties>
</file>